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9B61548" w14:textId="77777777" w:rsidR="009B1CD0" w:rsidRDefault="009B1CD0" w:rsidP="00844DAA">
      <w:pPr>
        <w:tabs>
          <w:tab w:val="left" w:pos="851"/>
        </w:tabs>
        <w:spacing w:before="60" w:after="60"/>
        <w:jc w:val="center"/>
        <w:rPr>
          <w:rFonts w:ascii="Arial" w:hAnsi="Arial" w:cs="Arial"/>
          <w:sz w:val="22"/>
          <w:szCs w:val="22"/>
        </w:rPr>
      </w:pPr>
    </w:p>
    <w:p w14:paraId="495B26E0" w14:textId="77777777" w:rsidR="009B1CD0" w:rsidRDefault="009B1CD0" w:rsidP="00844DAA">
      <w:pPr>
        <w:tabs>
          <w:tab w:val="left" w:pos="851"/>
        </w:tabs>
        <w:sectPr w:rsidR="009B1CD0">
          <w:headerReference w:type="even" r:id="rId8"/>
          <w:headerReference w:type="default" r:id="rId9"/>
          <w:footerReference w:type="even" r:id="rId10"/>
          <w:footerReference w:type="default" r:id="rId11"/>
          <w:headerReference w:type="first" r:id="rId12"/>
          <w:footerReference w:type="firs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B68098B" w14:textId="77777777">
        <w:tc>
          <w:tcPr>
            <w:tcW w:w="9002" w:type="dxa"/>
            <w:shd w:val="clear" w:color="auto" w:fill="66CCFF"/>
          </w:tcPr>
          <w:p w14:paraId="48EF304C"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1B1CB40B" w14:textId="77777777"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3733DB12" w14:textId="77777777" w:rsidR="009B1CD0" w:rsidRDefault="00E47798" w:rsidP="0083205E">
            <w:pPr>
              <w:pStyle w:val="Titre8"/>
              <w:tabs>
                <w:tab w:val="left" w:pos="851"/>
                <w:tab w:val="right" w:pos="9639"/>
              </w:tabs>
              <w:spacing w:before="120" w:after="120"/>
            </w:pPr>
            <w:r>
              <w:rPr>
                <w:caps/>
                <w:sz w:val="28"/>
                <w:szCs w:val="28"/>
              </w:rPr>
              <w:t>ATTRI1</w:t>
            </w:r>
          </w:p>
        </w:tc>
      </w:tr>
    </w:tbl>
    <w:p w14:paraId="414308B1" w14:textId="77777777" w:rsidR="009B1CD0" w:rsidRDefault="009B1CD0" w:rsidP="006C4338">
      <w:pPr>
        <w:tabs>
          <w:tab w:val="left" w:pos="851"/>
        </w:tabs>
      </w:pPr>
    </w:p>
    <w:p w14:paraId="43B1370E" w14:textId="77777777" w:rsidR="00D367E8" w:rsidRDefault="00D367E8" w:rsidP="00D367E8">
      <w:pPr>
        <w:shd w:val="clear" w:color="auto" w:fill="F2DBDB"/>
        <w:tabs>
          <w:tab w:val="left" w:pos="851"/>
        </w:tabs>
        <w:jc w:val="both"/>
        <w:rPr>
          <w:sz w:val="18"/>
          <w:szCs w:val="18"/>
        </w:rPr>
      </w:pPr>
      <w:r>
        <w:rPr>
          <w:sz w:val="18"/>
          <w:szCs w:val="18"/>
        </w:rPr>
        <w:t>1) Lors du dépôt de l’offre :</w:t>
      </w:r>
    </w:p>
    <w:p w14:paraId="0099FC3E" w14:textId="77777777" w:rsidR="00D367E8" w:rsidRPr="00D367E8" w:rsidRDefault="00D367E8" w:rsidP="00D367E8">
      <w:pPr>
        <w:shd w:val="clear" w:color="auto" w:fill="F2DBDB"/>
        <w:tabs>
          <w:tab w:val="left" w:pos="851"/>
        </w:tabs>
        <w:jc w:val="both"/>
        <w:rPr>
          <w:sz w:val="18"/>
          <w:szCs w:val="18"/>
        </w:rPr>
      </w:pPr>
      <w:r>
        <w:rPr>
          <w:sz w:val="18"/>
          <w:szCs w:val="18"/>
        </w:rPr>
        <w:t xml:space="preserve">- Il est souhaité </w:t>
      </w:r>
      <w:r w:rsidRPr="00D367E8">
        <w:rPr>
          <w:b/>
          <w:sz w:val="18"/>
          <w:szCs w:val="18"/>
        </w:rPr>
        <w:t xml:space="preserve">un acte d’engagement </w:t>
      </w:r>
      <w:r w:rsidRPr="00D367E8">
        <w:rPr>
          <w:sz w:val="18"/>
          <w:szCs w:val="18"/>
        </w:rPr>
        <w:t>(formulaire ATTRI1) complété et signé (signature en format PADES conseillée) électroniquement au moment de la remise de l’offre et ce afin de permettre un traitement plus rapide des formalités d’attribution du marché public.</w:t>
      </w:r>
    </w:p>
    <w:p w14:paraId="2E6E7612" w14:textId="77777777" w:rsidR="00D367E8" w:rsidRPr="00D367E8" w:rsidRDefault="00D367E8" w:rsidP="00D367E8">
      <w:pPr>
        <w:shd w:val="clear" w:color="auto" w:fill="F2DBDB"/>
        <w:tabs>
          <w:tab w:val="left" w:pos="851"/>
        </w:tabs>
        <w:jc w:val="both"/>
        <w:rPr>
          <w:sz w:val="18"/>
          <w:szCs w:val="18"/>
        </w:rPr>
      </w:pPr>
      <w:r>
        <w:rPr>
          <w:sz w:val="18"/>
          <w:szCs w:val="18"/>
        </w:rPr>
        <w:t xml:space="preserve">- </w:t>
      </w:r>
      <w:r w:rsidRPr="00D367E8">
        <w:rPr>
          <w:sz w:val="18"/>
          <w:szCs w:val="18"/>
        </w:rPr>
        <w:t xml:space="preserve">Il est également demandé </w:t>
      </w:r>
      <w:r w:rsidRPr="00D367E8">
        <w:rPr>
          <w:b/>
          <w:sz w:val="18"/>
          <w:szCs w:val="18"/>
        </w:rPr>
        <w:t>la version word</w:t>
      </w:r>
      <w:r>
        <w:rPr>
          <w:b/>
          <w:sz w:val="18"/>
          <w:szCs w:val="18"/>
        </w:rPr>
        <w:t xml:space="preserve"> </w:t>
      </w:r>
      <w:r w:rsidRPr="00D367E8">
        <w:rPr>
          <w:b/>
          <w:sz w:val="18"/>
          <w:szCs w:val="18"/>
        </w:rPr>
        <w:t>dûment complétée de l’acte d’engagement</w:t>
      </w:r>
    </w:p>
    <w:p w14:paraId="5EB45612" w14:textId="77777777" w:rsidR="009B1CD0" w:rsidRDefault="00D367E8" w:rsidP="00E06251">
      <w:pPr>
        <w:pStyle w:val="Corpsdetexte31"/>
        <w:shd w:val="clear" w:color="auto" w:fill="F2DBDB"/>
        <w:tabs>
          <w:tab w:val="left" w:pos="851"/>
        </w:tabs>
        <w:jc w:val="both"/>
        <w:rPr>
          <w:sz w:val="18"/>
          <w:szCs w:val="18"/>
        </w:rPr>
      </w:pPr>
      <w:r w:rsidRPr="00D367E8">
        <w:rPr>
          <w:sz w:val="18"/>
          <w:szCs w:val="18"/>
        </w:rPr>
        <w:t>NB : En cas de signature, le candidat doit impérativement remettre un rapport de signature valide associé au fichier signé.</w:t>
      </w:r>
    </w:p>
    <w:p w14:paraId="4756EB75" w14:textId="77777777" w:rsidR="00D367E8" w:rsidRDefault="00D367E8" w:rsidP="00E06251">
      <w:pPr>
        <w:pStyle w:val="Corpsdetexte31"/>
        <w:shd w:val="clear" w:color="auto" w:fill="F2DBDB"/>
        <w:tabs>
          <w:tab w:val="left" w:pos="851"/>
        </w:tabs>
        <w:jc w:val="both"/>
        <w:rPr>
          <w:sz w:val="18"/>
          <w:szCs w:val="18"/>
        </w:rPr>
      </w:pPr>
    </w:p>
    <w:p w14:paraId="6C93D3D9" w14:textId="77777777" w:rsidR="00D367E8" w:rsidRDefault="00D367E8" w:rsidP="00E06251">
      <w:pPr>
        <w:pStyle w:val="Corpsdetexte31"/>
        <w:shd w:val="clear" w:color="auto" w:fill="F2DBDB"/>
        <w:tabs>
          <w:tab w:val="left" w:pos="851"/>
        </w:tabs>
        <w:jc w:val="both"/>
        <w:rPr>
          <w:i w:val="0"/>
          <w:sz w:val="18"/>
          <w:szCs w:val="18"/>
        </w:rPr>
      </w:pPr>
      <w:r w:rsidRPr="00D367E8">
        <w:rPr>
          <w:i w:val="0"/>
          <w:sz w:val="18"/>
          <w:szCs w:val="18"/>
        </w:rPr>
        <w:t xml:space="preserve">2) En cas </w:t>
      </w:r>
      <w:r w:rsidRPr="00BD213D">
        <w:rPr>
          <w:i w:val="0"/>
          <w:sz w:val="18"/>
          <w:szCs w:val="18"/>
        </w:rPr>
        <w:t>d’attribution </w:t>
      </w:r>
      <w:r w:rsidR="00C70945" w:rsidRPr="00BD213D">
        <w:rPr>
          <w:i w:val="0"/>
          <w:sz w:val="18"/>
          <w:szCs w:val="18"/>
        </w:rPr>
        <w:t>du</w:t>
      </w:r>
      <w:r w:rsidRPr="00BD213D">
        <w:rPr>
          <w:i w:val="0"/>
          <w:sz w:val="18"/>
          <w:szCs w:val="18"/>
        </w:rPr>
        <w:t xml:space="preserve"> </w:t>
      </w:r>
      <w:r w:rsidR="00BD213D" w:rsidRPr="00BD213D">
        <w:rPr>
          <w:i w:val="0"/>
          <w:sz w:val="18"/>
          <w:szCs w:val="18"/>
        </w:rPr>
        <w:t>lot</w:t>
      </w:r>
      <w:r w:rsidR="00BD213D">
        <w:rPr>
          <w:i w:val="0"/>
          <w:sz w:val="18"/>
          <w:szCs w:val="18"/>
        </w:rPr>
        <w:t> :</w:t>
      </w:r>
    </w:p>
    <w:p w14:paraId="7E331EB2" w14:textId="77777777" w:rsidR="00D367E8" w:rsidRDefault="00D367E8" w:rsidP="00E06251">
      <w:pPr>
        <w:pStyle w:val="Corpsdetexte31"/>
        <w:shd w:val="clear" w:color="auto" w:fill="F2DBDB"/>
        <w:tabs>
          <w:tab w:val="left" w:pos="851"/>
        </w:tabs>
        <w:jc w:val="both"/>
        <w:rPr>
          <w:i w:val="0"/>
          <w:sz w:val="18"/>
          <w:szCs w:val="18"/>
        </w:rPr>
      </w:pPr>
      <w:r>
        <w:rPr>
          <w:i w:val="0"/>
          <w:sz w:val="18"/>
          <w:szCs w:val="18"/>
        </w:rPr>
        <w:t>- Si l’acte d’engagement remis a été dûment signé</w:t>
      </w:r>
      <w:r w:rsidR="001B791E">
        <w:rPr>
          <w:i w:val="0"/>
          <w:sz w:val="18"/>
          <w:szCs w:val="18"/>
        </w:rPr>
        <w:t xml:space="preserve"> et complété</w:t>
      </w:r>
      <w:r>
        <w:rPr>
          <w:i w:val="0"/>
          <w:sz w:val="18"/>
          <w:szCs w:val="18"/>
        </w:rPr>
        <w:t xml:space="preserve"> : ledit acte </w:t>
      </w:r>
      <w:r w:rsidR="00224368">
        <w:rPr>
          <w:i w:val="0"/>
          <w:sz w:val="18"/>
          <w:szCs w:val="18"/>
        </w:rPr>
        <w:t>d’</w:t>
      </w:r>
      <w:r>
        <w:rPr>
          <w:i w:val="0"/>
          <w:sz w:val="18"/>
          <w:szCs w:val="18"/>
        </w:rPr>
        <w:t>engagement sera directement mis en signature du pouvoir adjudicateur</w:t>
      </w:r>
    </w:p>
    <w:p w14:paraId="0A2D7E0A" w14:textId="77777777"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en bonne et due forme sera redemandé sur la base de la version word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14:paraId="0E49045A" w14:textId="77777777" w:rsidR="00FE48C9" w:rsidRDefault="00FE48C9" w:rsidP="00E06251">
      <w:pPr>
        <w:pStyle w:val="Corpsdetexte31"/>
        <w:shd w:val="clear" w:color="auto" w:fill="F2DBDB"/>
        <w:tabs>
          <w:tab w:val="left" w:pos="851"/>
        </w:tabs>
        <w:jc w:val="both"/>
        <w:rPr>
          <w:sz w:val="18"/>
          <w:szCs w:val="18"/>
        </w:rPr>
      </w:pPr>
    </w:p>
    <w:p w14:paraId="2238A572" w14:textId="77777777" w:rsidR="004C5755" w:rsidRPr="001C7D87" w:rsidRDefault="004C5755" w:rsidP="004C5755">
      <w:pPr>
        <w:jc w:val="both"/>
        <w:rPr>
          <w:rFonts w:ascii="Arial" w:hAnsi="Arial" w:cs="Arial"/>
          <w:i/>
          <w:sz w:val="18"/>
          <w:szCs w:val="18"/>
        </w:rPr>
      </w:pPr>
    </w:p>
    <w:p w14:paraId="722FDB74"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9E0240E" w14:textId="77777777">
        <w:tc>
          <w:tcPr>
            <w:tcW w:w="10277" w:type="dxa"/>
            <w:shd w:val="clear" w:color="auto" w:fill="66CCFF"/>
          </w:tcPr>
          <w:p w14:paraId="3102F790"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06D417A3" w14:textId="77777777" w:rsidR="009B1CD0" w:rsidRDefault="009B1CD0" w:rsidP="006C4338">
      <w:pPr>
        <w:tabs>
          <w:tab w:val="left" w:pos="426"/>
          <w:tab w:val="left" w:pos="851"/>
        </w:tabs>
        <w:jc w:val="both"/>
      </w:pPr>
    </w:p>
    <w:p w14:paraId="119B86EF" w14:textId="77777777" w:rsidR="00BD213D" w:rsidRPr="00B969B6" w:rsidRDefault="009B1CD0" w:rsidP="00BD213D">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B969B6">
        <w:rPr>
          <w:rFonts w:ascii="Arial" w:hAnsi="Arial" w:cs="Arial"/>
        </w:rPr>
        <w:t xml:space="preserve">Objet </w:t>
      </w:r>
      <w:r w:rsidR="00CD185D" w:rsidRPr="00B969B6">
        <w:rPr>
          <w:rFonts w:ascii="Arial" w:hAnsi="Arial" w:cs="Arial"/>
          <w:bCs/>
        </w:rPr>
        <w:t xml:space="preserve">du marché </w:t>
      </w:r>
      <w:r w:rsidR="00FE48C9" w:rsidRPr="00B969B6">
        <w:rPr>
          <w:rFonts w:ascii="Arial" w:hAnsi="Arial" w:cs="Arial"/>
          <w:bCs/>
        </w:rPr>
        <w:t>public</w:t>
      </w:r>
      <w:r w:rsidR="00BD213D" w:rsidRPr="00B969B6">
        <w:rPr>
          <w:rFonts w:ascii="Arial" w:hAnsi="Arial" w:cs="Arial"/>
          <w:bCs/>
        </w:rPr>
        <w:t> :</w:t>
      </w:r>
      <w:r w:rsidR="00BD213D" w:rsidRPr="00B969B6">
        <w:rPr>
          <w:rFonts w:ascii="Arial" w:hAnsi="Arial" w:cs="Arial"/>
          <w:i/>
          <w:sz w:val="18"/>
          <w:szCs w:val="18"/>
        </w:rPr>
        <w:t xml:space="preserve"> </w:t>
      </w:r>
      <w:r w:rsidR="00BD213D" w:rsidRPr="00B969B6">
        <w:rPr>
          <w:rFonts w:ascii="Arial" w:eastAsia="Trebuchet MS" w:hAnsi="Arial" w:cs="Arial"/>
          <w:color w:val="000000"/>
          <w:szCs w:val="22"/>
        </w:rPr>
        <w:t>COLLECTE ET TRAITEMENT DES DECHETS D’ACTIVITES DE SOINS A RISQUES INFECTIEUX OU ASSIMILES (DASR) POUR LES ETABLISSEMENTS DU CHU DE NANTES</w:t>
      </w:r>
    </w:p>
    <w:p w14:paraId="16943394" w14:textId="77777777" w:rsidR="00876A73" w:rsidRPr="00B969B6" w:rsidRDefault="00876A73" w:rsidP="005846FB">
      <w:pPr>
        <w:tabs>
          <w:tab w:val="left" w:pos="426"/>
          <w:tab w:val="left" w:pos="851"/>
        </w:tabs>
        <w:jc w:val="both"/>
        <w:rPr>
          <w:rFonts w:ascii="Arial" w:hAnsi="Arial" w:cs="Arial"/>
        </w:rPr>
      </w:pPr>
    </w:p>
    <w:p w14:paraId="4E8B6372" w14:textId="77777777" w:rsidR="009B1CD0" w:rsidRPr="00B969B6" w:rsidRDefault="009B1CD0" w:rsidP="005846FB">
      <w:pPr>
        <w:tabs>
          <w:tab w:val="left" w:pos="426"/>
          <w:tab w:val="left" w:pos="851"/>
        </w:tabs>
        <w:jc w:val="both"/>
        <w:rPr>
          <w:rFonts w:ascii="Arial" w:hAnsi="Arial" w:cs="Arial"/>
        </w:rPr>
      </w:pPr>
    </w:p>
    <w:p w14:paraId="5472EC79" w14:textId="77777777" w:rsidR="009B1CD0" w:rsidRPr="00B969B6" w:rsidRDefault="009B1CD0" w:rsidP="0083205E">
      <w:pPr>
        <w:tabs>
          <w:tab w:val="left" w:pos="426"/>
          <w:tab w:val="left" w:pos="851"/>
        </w:tabs>
        <w:jc w:val="both"/>
        <w:rPr>
          <w:rFonts w:ascii="Arial" w:hAnsi="Arial" w:cs="Arial"/>
          <w:i/>
          <w:sz w:val="18"/>
          <w:szCs w:val="18"/>
        </w:rPr>
      </w:pPr>
      <w:r w:rsidRPr="00B969B6">
        <w:rPr>
          <w:rFonts w:ascii="Wingdings" w:eastAsia="Wingdings" w:hAnsi="Wingdings" w:cs="Wingdings"/>
          <w:b/>
          <w:color w:val="66CCFF"/>
          <w:spacing w:val="-10"/>
        </w:rPr>
        <w:t></w:t>
      </w:r>
      <w:r w:rsidRPr="00B969B6">
        <w:rPr>
          <w:rFonts w:ascii="Arial" w:eastAsia="Arial" w:hAnsi="Arial" w:cs="Arial"/>
          <w:spacing w:val="-10"/>
        </w:rPr>
        <w:t xml:space="preserve">  </w:t>
      </w:r>
      <w:r w:rsidRPr="00B969B6">
        <w:rPr>
          <w:rFonts w:ascii="Arial" w:hAnsi="Arial" w:cs="Arial"/>
        </w:rPr>
        <w:t>Cet acte d'engagement correspond :</w:t>
      </w:r>
    </w:p>
    <w:p w14:paraId="57E6B28D" w14:textId="77777777" w:rsidR="009B1CD0" w:rsidRPr="00B969B6" w:rsidRDefault="009B1CD0" w:rsidP="00934503">
      <w:pPr>
        <w:tabs>
          <w:tab w:val="left" w:pos="426"/>
          <w:tab w:val="left" w:pos="851"/>
        </w:tabs>
        <w:jc w:val="both"/>
        <w:rPr>
          <w:rFonts w:ascii="Arial" w:hAnsi="Arial" w:cs="Arial"/>
        </w:rPr>
      </w:pPr>
    </w:p>
    <w:p w14:paraId="485CA7D5" w14:textId="77777777" w:rsidR="006B5057" w:rsidRPr="00B969B6" w:rsidRDefault="00C13880" w:rsidP="00BD213D">
      <w:pPr>
        <w:numPr>
          <w:ilvl w:val="0"/>
          <w:numId w:val="5"/>
        </w:numPr>
        <w:tabs>
          <w:tab w:val="left" w:pos="426"/>
          <w:tab w:val="left" w:pos="851"/>
        </w:tabs>
        <w:ind w:left="851"/>
        <w:jc w:val="both"/>
        <w:rPr>
          <w:rFonts w:ascii="Arial" w:hAnsi="Arial" w:cs="Arial"/>
        </w:rPr>
      </w:pPr>
      <w:sdt>
        <w:sdtPr>
          <w:id w:val="402639928"/>
          <w14:checkbox>
            <w14:checked w14:val="1"/>
            <w14:checkedState w14:val="2612" w14:font="MS Gothic"/>
            <w14:uncheckedState w14:val="2610" w14:font="MS Gothic"/>
          </w14:checkbox>
        </w:sdtPr>
        <w:sdtEndPr/>
        <w:sdtContent>
          <w:r w:rsidR="008E33BC" w:rsidRPr="00B969B6">
            <w:rPr>
              <w:rFonts w:ascii="MS Gothic" w:eastAsia="MS Gothic" w:hAnsi="MS Gothic" w:hint="eastAsia"/>
            </w:rPr>
            <w:t>☒</w:t>
          </w:r>
        </w:sdtContent>
      </w:sdt>
      <w:r w:rsidR="009B1CD0" w:rsidRPr="00B969B6">
        <w:tab/>
        <w:t xml:space="preserve">à l’ensemble du marché </w:t>
      </w:r>
      <w:r w:rsidR="00FE48C9" w:rsidRPr="00B969B6">
        <w:t xml:space="preserve">public </w:t>
      </w:r>
      <w:r w:rsidR="009B1CD0" w:rsidRPr="00B969B6">
        <w:rPr>
          <w:i/>
          <w:iCs/>
          <w:sz w:val="18"/>
          <w:szCs w:val="18"/>
        </w:rPr>
        <w:t>(en cas de non allotissement)</w:t>
      </w:r>
      <w:r w:rsidR="00B87564" w:rsidRPr="00B969B6">
        <w:rPr>
          <w:i/>
          <w:iCs/>
          <w:sz w:val="18"/>
          <w:szCs w:val="18"/>
        </w:rPr>
        <w:t> </w:t>
      </w:r>
      <w:r w:rsidR="00B87564" w:rsidRPr="00B969B6">
        <w:rPr>
          <w:iCs/>
        </w:rPr>
        <w:t>;</w:t>
      </w:r>
    </w:p>
    <w:p w14:paraId="259F83B4" w14:textId="77777777" w:rsidR="006B5057" w:rsidRPr="00B969B6" w:rsidRDefault="006B5057" w:rsidP="005846FB">
      <w:pPr>
        <w:pStyle w:val="fcasegauche"/>
        <w:tabs>
          <w:tab w:val="left" w:pos="851"/>
        </w:tabs>
        <w:spacing w:after="0"/>
        <w:ind w:left="0" w:firstLine="0"/>
        <w:rPr>
          <w:rFonts w:ascii="Arial" w:hAnsi="Arial" w:cs="Arial"/>
        </w:rPr>
      </w:pPr>
    </w:p>
    <w:p w14:paraId="738C4463" w14:textId="77777777" w:rsidR="005546A9" w:rsidRPr="00B969B6"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B969B6" w14:paraId="199FA17E" w14:textId="77777777">
        <w:tc>
          <w:tcPr>
            <w:tcW w:w="10277" w:type="dxa"/>
            <w:shd w:val="clear" w:color="auto" w:fill="66CCFF"/>
          </w:tcPr>
          <w:p w14:paraId="67288C6A" w14:textId="77777777" w:rsidR="009B1CD0" w:rsidRPr="00B969B6" w:rsidRDefault="009B1CD0" w:rsidP="005F0DCE">
            <w:pPr>
              <w:tabs>
                <w:tab w:val="left" w:pos="-142"/>
                <w:tab w:val="left" w:pos="851"/>
                <w:tab w:val="left" w:pos="4111"/>
              </w:tabs>
              <w:jc w:val="both"/>
            </w:pPr>
            <w:r w:rsidRPr="00B969B6">
              <w:rPr>
                <w:rFonts w:ascii="Arial" w:hAnsi="Arial" w:cs="Arial"/>
                <w:b/>
                <w:sz w:val="22"/>
                <w:szCs w:val="22"/>
              </w:rPr>
              <w:t xml:space="preserve">B - Engagement </w:t>
            </w:r>
            <w:r w:rsidR="00166B56" w:rsidRPr="00B969B6">
              <w:rPr>
                <w:rFonts w:ascii="Arial" w:hAnsi="Arial" w:cs="Arial"/>
                <w:b/>
                <w:sz w:val="22"/>
                <w:szCs w:val="22"/>
              </w:rPr>
              <w:t>du titulaire ou du groupement titulaire</w:t>
            </w:r>
          </w:p>
        </w:tc>
      </w:tr>
    </w:tbl>
    <w:p w14:paraId="1C03103B" w14:textId="77777777" w:rsidR="009B1CD0" w:rsidRPr="00B969B6" w:rsidRDefault="009B1CD0" w:rsidP="006C4338">
      <w:pPr>
        <w:tabs>
          <w:tab w:val="left" w:pos="851"/>
        </w:tabs>
      </w:pPr>
    </w:p>
    <w:p w14:paraId="3C92566A" w14:textId="77777777" w:rsidR="009B1CD0" w:rsidRPr="00B969B6" w:rsidRDefault="009B1CD0" w:rsidP="006C4338">
      <w:pPr>
        <w:pStyle w:val="Titre2"/>
        <w:tabs>
          <w:tab w:val="left" w:pos="851"/>
          <w:tab w:val="left" w:pos="2268"/>
        </w:tabs>
        <w:rPr>
          <w:rFonts w:ascii="Arial" w:hAnsi="Arial" w:cs="Arial"/>
          <w:i/>
          <w:iCs/>
          <w:sz w:val="18"/>
          <w:szCs w:val="18"/>
        </w:rPr>
      </w:pPr>
      <w:r w:rsidRPr="00B969B6">
        <w:rPr>
          <w:rFonts w:ascii="Arial" w:hAnsi="Arial" w:cs="Arial"/>
          <w:sz w:val="22"/>
          <w:szCs w:val="22"/>
        </w:rPr>
        <w:t xml:space="preserve">B1 - Identification et engagement </w:t>
      </w:r>
      <w:r w:rsidR="00CD185D" w:rsidRPr="00B969B6">
        <w:rPr>
          <w:rFonts w:ascii="Arial" w:hAnsi="Arial" w:cs="Arial"/>
          <w:sz w:val="22"/>
          <w:szCs w:val="22"/>
        </w:rPr>
        <w:t>du titulaire</w:t>
      </w:r>
      <w:r w:rsidR="0021797C" w:rsidRPr="00B969B6">
        <w:rPr>
          <w:rFonts w:ascii="Arial" w:hAnsi="Arial" w:cs="Arial"/>
          <w:sz w:val="22"/>
          <w:szCs w:val="22"/>
        </w:rPr>
        <w:t xml:space="preserve"> ou du groupement titulaire</w:t>
      </w:r>
    </w:p>
    <w:p w14:paraId="5509F613" w14:textId="77777777" w:rsidR="009B1CD0" w:rsidRPr="00B969B6" w:rsidRDefault="009B1CD0" w:rsidP="005846FB">
      <w:pPr>
        <w:tabs>
          <w:tab w:val="left" w:pos="851"/>
        </w:tabs>
        <w:rPr>
          <w:rFonts w:ascii="Arial" w:hAnsi="Arial" w:cs="Arial"/>
        </w:rPr>
      </w:pPr>
    </w:p>
    <w:p w14:paraId="7A32215F" w14:textId="77777777" w:rsidR="009B1CD0" w:rsidRPr="00B969B6" w:rsidRDefault="009B1CD0" w:rsidP="005846FB">
      <w:pPr>
        <w:tabs>
          <w:tab w:val="left" w:pos="851"/>
        </w:tabs>
        <w:jc w:val="both"/>
      </w:pPr>
      <w:r w:rsidRPr="00B969B6">
        <w:rPr>
          <w:rFonts w:ascii="Arial" w:hAnsi="Arial" w:cs="Arial"/>
        </w:rPr>
        <w:t xml:space="preserve">Après avoir pris connaissance des pièces constitutives du marché </w:t>
      </w:r>
      <w:r w:rsidR="00FE48C9" w:rsidRPr="00B969B6">
        <w:rPr>
          <w:rFonts w:ascii="Arial" w:hAnsi="Arial" w:cs="Arial"/>
        </w:rPr>
        <w:t>public</w:t>
      </w:r>
      <w:r w:rsidRPr="00B969B6">
        <w:rPr>
          <w:rFonts w:ascii="Arial" w:hAnsi="Arial" w:cs="Arial"/>
        </w:rPr>
        <w:t xml:space="preserve"> suivantes,</w:t>
      </w:r>
    </w:p>
    <w:p w14:paraId="70373DFB" w14:textId="77777777" w:rsidR="00BD213D" w:rsidRPr="00B969B6" w:rsidRDefault="00C13880"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BD213D" w:rsidRPr="00B969B6">
            <w:rPr>
              <w:rFonts w:ascii="MS Gothic" w:eastAsia="MS Gothic" w:hAnsi="MS Gothic" w:cs="Arial" w:hint="eastAsia"/>
            </w:rPr>
            <w:t>☒</w:t>
          </w:r>
        </w:sdtContent>
      </w:sdt>
      <w:r w:rsidR="00080677" w:rsidRPr="00B969B6">
        <w:rPr>
          <w:rFonts w:ascii="Arial" w:hAnsi="Arial" w:cs="Arial"/>
        </w:rPr>
        <w:t>CCAP n°</w:t>
      </w:r>
      <w:r w:rsidR="00BD213D" w:rsidRPr="00B969B6">
        <w:rPr>
          <w:rFonts w:ascii="Arial" w:hAnsi="Arial" w:cs="Arial"/>
        </w:rPr>
        <w:t>AOO-2026001</w:t>
      </w:r>
      <w:r w:rsidR="00080677" w:rsidRPr="00B969B6">
        <w:rPr>
          <w:rFonts w:ascii="Arial" w:hAnsi="Arial" w:cs="Arial"/>
        </w:rPr>
        <w:t xml:space="preserve"> </w:t>
      </w:r>
    </w:p>
    <w:p w14:paraId="1251CBC9" w14:textId="77777777" w:rsidR="00BD213D" w:rsidRPr="00B969B6" w:rsidRDefault="00C13880" w:rsidP="00BD213D">
      <w:pPr>
        <w:spacing w:before="120"/>
        <w:ind w:left="1135" w:hanging="284"/>
        <w:jc w:val="both"/>
        <w:rPr>
          <w:rFonts w:ascii="Arial" w:hAnsi="Arial" w:cs="Arial"/>
        </w:rPr>
      </w:pPr>
      <w:sdt>
        <w:sdtPr>
          <w:rPr>
            <w:rFonts w:ascii="Arial" w:hAnsi="Arial" w:cs="Arial"/>
          </w:rPr>
          <w:id w:val="906507539"/>
          <w14:checkbox>
            <w14:checked w14:val="1"/>
            <w14:checkedState w14:val="2612" w14:font="MS Gothic"/>
            <w14:uncheckedState w14:val="2610" w14:font="MS Gothic"/>
          </w14:checkbox>
        </w:sdtPr>
        <w:sdtEndPr/>
        <w:sdtContent>
          <w:r w:rsidR="00BD213D" w:rsidRPr="00B969B6">
            <w:rPr>
              <w:rFonts w:ascii="MS Gothic" w:eastAsia="MS Gothic" w:hAnsi="MS Gothic" w:cs="Arial" w:hint="eastAsia"/>
            </w:rPr>
            <w:t>☒</w:t>
          </w:r>
        </w:sdtContent>
      </w:sdt>
      <w:r w:rsidR="00BD213D" w:rsidRPr="00B969B6">
        <w:rPr>
          <w:rFonts w:ascii="Arial" w:hAnsi="Arial" w:cs="Arial"/>
        </w:rPr>
        <w:t xml:space="preserve">CCTP n°AOO-2026001 </w:t>
      </w:r>
    </w:p>
    <w:p w14:paraId="67038C66" w14:textId="77777777" w:rsidR="00080677" w:rsidRDefault="00C13880"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BD213D" w:rsidRPr="00B969B6">
            <w:rPr>
              <w:rFonts w:ascii="MS Gothic" w:eastAsia="MS Gothic" w:hAnsi="MS Gothic" w:cs="Arial" w:hint="eastAsia"/>
            </w:rPr>
            <w:t>☒</w:t>
          </w:r>
        </w:sdtContent>
      </w:sdt>
      <w:r w:rsidR="00080677" w:rsidRPr="00B969B6">
        <w:rPr>
          <w:rFonts w:ascii="Arial" w:hAnsi="Arial" w:cs="Arial"/>
        </w:rPr>
        <w:t>CCAG-FCS (</w:t>
      </w:r>
      <w:r w:rsidR="00990CEC" w:rsidRPr="00B969B6">
        <w:rPr>
          <w:b/>
          <w:bCs/>
        </w:rPr>
        <w:t>Arrêté du 30 mars 2021 portant approbation du cahier des clauses administratives générales des marchés pu</w:t>
      </w:r>
      <w:r w:rsidR="00990CEC" w:rsidRPr="00990CEC">
        <w:rPr>
          <w:b/>
          <w:bCs/>
        </w:rPr>
        <w:t>blics de fournitures courantes et de services</w:t>
      </w:r>
      <w:r w:rsidR="00080677">
        <w:rPr>
          <w:b/>
          <w:bCs/>
        </w:rPr>
        <w:t>)</w:t>
      </w:r>
    </w:p>
    <w:p w14:paraId="0E2E0F9B" w14:textId="77777777" w:rsidR="00BD213D" w:rsidRDefault="00BD213D" w:rsidP="00E47798">
      <w:pPr>
        <w:tabs>
          <w:tab w:val="left" w:pos="851"/>
        </w:tabs>
        <w:jc w:val="both"/>
        <w:rPr>
          <w:b/>
          <w:bCs/>
        </w:rPr>
      </w:pPr>
    </w:p>
    <w:p w14:paraId="18196C07"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2251FD4B" w14:textId="77777777" w:rsidR="009B1CD0" w:rsidRDefault="009B1CD0" w:rsidP="0083205E">
      <w:pPr>
        <w:tabs>
          <w:tab w:val="left" w:pos="851"/>
        </w:tabs>
        <w:jc w:val="both"/>
        <w:rPr>
          <w:rFonts w:ascii="Arial" w:hAnsi="Arial" w:cs="Arial"/>
        </w:rPr>
      </w:pPr>
    </w:p>
    <w:p w14:paraId="3E6EFB4A" w14:textId="77777777" w:rsidR="009B1CD0" w:rsidRDefault="00C13880"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 xml:space="preserve">le </w:t>
      </w:r>
      <w:r w:rsidR="009B1CD0">
        <w:rPr>
          <w:rFonts w:ascii="Arial" w:hAnsi="Arial" w:cs="Arial"/>
        </w:rPr>
        <w:t>signataire</w:t>
      </w:r>
    </w:p>
    <w:p w14:paraId="42AB25F1" w14:textId="77777777" w:rsidR="009B1CD0" w:rsidRDefault="009B1CD0" w:rsidP="0083205E">
      <w:pPr>
        <w:tabs>
          <w:tab w:val="left" w:pos="851"/>
        </w:tabs>
        <w:jc w:val="both"/>
        <w:rPr>
          <w:rFonts w:ascii="Arial" w:hAnsi="Arial" w:cs="Arial"/>
        </w:rPr>
      </w:pPr>
    </w:p>
    <w:p w14:paraId="3ADB6325" w14:textId="77777777" w:rsidR="009B1CD0" w:rsidRDefault="00C13880"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14:paraId="0D775F0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14:paraId="3786630B" w14:textId="77777777" w:rsidR="009B1CD0" w:rsidRDefault="009B1CD0" w:rsidP="00CD46CC">
      <w:pPr>
        <w:tabs>
          <w:tab w:val="left" w:pos="851"/>
        </w:tabs>
        <w:jc w:val="both"/>
        <w:rPr>
          <w:rFonts w:ascii="Arial" w:hAnsi="Arial" w:cs="Arial"/>
        </w:rPr>
      </w:pPr>
    </w:p>
    <w:p w14:paraId="3992775C" w14:textId="77777777" w:rsidR="009B1CD0" w:rsidRDefault="009B1CD0" w:rsidP="009B45B9">
      <w:pPr>
        <w:tabs>
          <w:tab w:val="left" w:pos="851"/>
        </w:tabs>
        <w:jc w:val="both"/>
        <w:rPr>
          <w:rFonts w:ascii="Arial" w:hAnsi="Arial" w:cs="Arial"/>
        </w:rPr>
      </w:pPr>
    </w:p>
    <w:p w14:paraId="42F9E082" w14:textId="77777777" w:rsidR="009B1CD0" w:rsidRDefault="009B1CD0" w:rsidP="009B45B9">
      <w:pPr>
        <w:tabs>
          <w:tab w:val="left" w:pos="851"/>
        </w:tabs>
        <w:jc w:val="both"/>
        <w:rPr>
          <w:rFonts w:ascii="Arial" w:hAnsi="Arial" w:cs="Arial"/>
        </w:rPr>
      </w:pPr>
    </w:p>
    <w:p w14:paraId="0726BE23" w14:textId="77777777" w:rsidR="009B1CD0" w:rsidRDefault="00C13880"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14:paraId="7458EF32"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14:paraId="12DD50FF" w14:textId="77777777" w:rsidR="009B1CD0" w:rsidRDefault="009B1CD0" w:rsidP="009B45B9">
      <w:pPr>
        <w:tabs>
          <w:tab w:val="left" w:pos="851"/>
        </w:tabs>
        <w:jc w:val="both"/>
        <w:rPr>
          <w:rFonts w:ascii="Arial" w:hAnsi="Arial" w:cs="Arial"/>
        </w:rPr>
      </w:pPr>
    </w:p>
    <w:p w14:paraId="4F78F59E" w14:textId="77777777" w:rsidR="009B1CD0" w:rsidRDefault="009B1CD0" w:rsidP="009B45B9">
      <w:pPr>
        <w:tabs>
          <w:tab w:val="left" w:pos="851"/>
        </w:tabs>
        <w:jc w:val="both"/>
        <w:rPr>
          <w:rFonts w:ascii="Arial" w:hAnsi="Arial" w:cs="Arial"/>
        </w:rPr>
      </w:pPr>
    </w:p>
    <w:p w14:paraId="6E7383F7" w14:textId="77777777" w:rsidR="009B1CD0" w:rsidRDefault="009B1CD0" w:rsidP="009B45B9">
      <w:pPr>
        <w:tabs>
          <w:tab w:val="left" w:pos="851"/>
        </w:tabs>
        <w:jc w:val="both"/>
        <w:rPr>
          <w:rFonts w:ascii="Arial" w:hAnsi="Arial" w:cs="Arial"/>
        </w:rPr>
      </w:pPr>
    </w:p>
    <w:p w14:paraId="609A8534" w14:textId="77777777" w:rsidR="009B1CD0" w:rsidRDefault="00C13880"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14:paraId="22F4FA14" w14:textId="77777777"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14:paraId="2B2A911B" w14:textId="77777777" w:rsidR="009B1CD0" w:rsidRDefault="009B1CD0" w:rsidP="009B45B9">
      <w:pPr>
        <w:pStyle w:val="fcase1ertab"/>
        <w:tabs>
          <w:tab w:val="left" w:pos="851"/>
        </w:tabs>
        <w:ind w:left="0" w:firstLine="0"/>
        <w:rPr>
          <w:rFonts w:ascii="Arial" w:hAnsi="Arial" w:cs="Arial"/>
        </w:rPr>
      </w:pPr>
    </w:p>
    <w:p w14:paraId="1B0D895C" w14:textId="77777777" w:rsidR="004C5755" w:rsidRDefault="004C5755" w:rsidP="009B45B9">
      <w:pPr>
        <w:pStyle w:val="fcase1ertab"/>
        <w:tabs>
          <w:tab w:val="left" w:pos="851"/>
        </w:tabs>
        <w:ind w:left="0" w:firstLine="0"/>
        <w:rPr>
          <w:rFonts w:ascii="Arial" w:hAnsi="Arial" w:cs="Arial"/>
        </w:rPr>
      </w:pPr>
    </w:p>
    <w:p w14:paraId="715B4C03" w14:textId="77777777" w:rsidR="004C5755" w:rsidRDefault="004C5755" w:rsidP="009B45B9">
      <w:pPr>
        <w:pStyle w:val="fcase1ertab"/>
        <w:tabs>
          <w:tab w:val="left" w:pos="851"/>
        </w:tabs>
        <w:ind w:left="0" w:firstLine="0"/>
        <w:rPr>
          <w:rFonts w:ascii="Arial" w:hAnsi="Arial" w:cs="Arial"/>
        </w:rPr>
      </w:pPr>
    </w:p>
    <w:p w14:paraId="567FF4C4" w14:textId="77777777" w:rsidR="006B5057" w:rsidRDefault="006B5057" w:rsidP="009B45B9">
      <w:pPr>
        <w:pStyle w:val="fcase1ertab"/>
        <w:tabs>
          <w:tab w:val="left" w:pos="851"/>
        </w:tabs>
        <w:ind w:left="0" w:firstLine="0"/>
        <w:rPr>
          <w:rFonts w:ascii="Arial" w:hAnsi="Arial" w:cs="Arial"/>
        </w:rPr>
      </w:pPr>
    </w:p>
    <w:p w14:paraId="05DDEFC7" w14:textId="77777777" w:rsidR="006B5057" w:rsidRDefault="006B5057" w:rsidP="009B45B9">
      <w:pPr>
        <w:pStyle w:val="fcase1ertab"/>
        <w:tabs>
          <w:tab w:val="left" w:pos="851"/>
        </w:tabs>
        <w:ind w:left="0" w:firstLine="0"/>
        <w:rPr>
          <w:rFonts w:ascii="Arial" w:hAnsi="Arial" w:cs="Arial"/>
        </w:rPr>
      </w:pPr>
    </w:p>
    <w:p w14:paraId="2E446056"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1030A22E" w14:textId="77777777" w:rsidR="009B1CD0" w:rsidRDefault="00C13880"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14:paraId="34CA7782" w14:textId="77777777" w:rsidR="005537FA" w:rsidRDefault="005537FA" w:rsidP="005537FA">
      <w:pPr>
        <w:pStyle w:val="fcase1ertab"/>
        <w:tabs>
          <w:tab w:val="clear" w:pos="426"/>
          <w:tab w:val="left" w:pos="851"/>
        </w:tabs>
        <w:spacing w:before="120"/>
        <w:ind w:firstLine="142"/>
        <w:rPr>
          <w:rFonts w:ascii="Arial" w:hAnsi="Arial" w:cs="Arial"/>
        </w:rPr>
      </w:pPr>
    </w:p>
    <w:p w14:paraId="565783ED" w14:textId="77777777" w:rsidR="009B1CD0" w:rsidRDefault="009B1CD0" w:rsidP="009B45B9">
      <w:pPr>
        <w:tabs>
          <w:tab w:val="left" w:pos="851"/>
          <w:tab w:val="left" w:pos="6237"/>
        </w:tabs>
        <w:rPr>
          <w:rFonts w:ascii="Arial" w:hAnsi="Arial" w:cs="Arial"/>
          <w:b/>
          <w:iCs/>
          <w:sz w:val="22"/>
          <w:szCs w:val="22"/>
        </w:rPr>
      </w:pPr>
      <w:commentRangeStart w:id="0"/>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commentRangeEnd w:id="0"/>
      <w:r w:rsidR="005D39DB">
        <w:rPr>
          <w:rStyle w:val="Marquedecommentaire"/>
        </w:rPr>
        <w:commentReference w:id="0"/>
      </w:r>
    </w:p>
    <w:p w14:paraId="766D02CC"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F1134EF" w14:textId="77777777" w:rsidR="00036500" w:rsidRDefault="00036500" w:rsidP="009B45B9">
      <w:pPr>
        <w:tabs>
          <w:tab w:val="left" w:pos="851"/>
          <w:tab w:val="left" w:pos="6237"/>
        </w:tabs>
        <w:rPr>
          <w:rFonts w:ascii="Arial" w:hAnsi="Arial" w:cs="Arial"/>
          <w:i/>
          <w:iCs/>
          <w:sz w:val="18"/>
          <w:szCs w:val="18"/>
        </w:rPr>
      </w:pPr>
    </w:p>
    <w:p w14:paraId="62289328"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9A259AB"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456E3CA" w14:textId="77777777" w:rsidR="00354C04" w:rsidRDefault="00C13880"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14:paraId="446DA116"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6CBC935"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CC9A7A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F308EC7"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E2201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1F6DEBE"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181B6D1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2F2DA36"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9AA08EF"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257EF5"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8845771"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51A9124D" w14:textId="77777777" w:rsidTr="004F1AE0">
        <w:trPr>
          <w:trHeight w:val="895"/>
        </w:trPr>
        <w:tc>
          <w:tcPr>
            <w:tcW w:w="4503" w:type="dxa"/>
            <w:tcBorders>
              <w:top w:val="single" w:sz="4" w:space="0" w:color="000000"/>
              <w:left w:val="single" w:sz="4" w:space="0" w:color="000000"/>
            </w:tcBorders>
            <w:shd w:val="clear" w:color="auto" w:fill="CCFFFF"/>
          </w:tcPr>
          <w:p w14:paraId="6F358397"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3062F7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F56D7FE" w14:textId="77777777" w:rsidR="009B1CD0" w:rsidRDefault="009B1CD0" w:rsidP="006F3DF9">
            <w:pPr>
              <w:tabs>
                <w:tab w:val="left" w:pos="851"/>
              </w:tabs>
              <w:snapToGrid w:val="0"/>
              <w:jc w:val="both"/>
              <w:rPr>
                <w:rFonts w:ascii="Arial" w:hAnsi="Arial" w:cs="Arial"/>
              </w:rPr>
            </w:pPr>
          </w:p>
        </w:tc>
        <w:bookmarkStart w:id="1" w:name="_GoBack"/>
        <w:bookmarkEnd w:id="1"/>
      </w:tr>
      <w:tr w:rsidR="009B1CD0" w14:paraId="45143751" w14:textId="77777777" w:rsidTr="004F1AE0">
        <w:trPr>
          <w:trHeight w:val="864"/>
        </w:trPr>
        <w:tc>
          <w:tcPr>
            <w:tcW w:w="4503" w:type="dxa"/>
            <w:tcBorders>
              <w:left w:val="single" w:sz="4" w:space="0" w:color="000000"/>
            </w:tcBorders>
            <w:shd w:val="clear" w:color="auto" w:fill="auto"/>
          </w:tcPr>
          <w:p w14:paraId="5E2FE47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E5BC66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1D720DA" w14:textId="77777777" w:rsidR="009B1CD0" w:rsidRDefault="009B1CD0" w:rsidP="006F3DF9">
            <w:pPr>
              <w:tabs>
                <w:tab w:val="left" w:pos="851"/>
              </w:tabs>
              <w:snapToGrid w:val="0"/>
              <w:jc w:val="both"/>
              <w:rPr>
                <w:rFonts w:ascii="Arial" w:hAnsi="Arial" w:cs="Arial"/>
              </w:rPr>
            </w:pPr>
          </w:p>
        </w:tc>
      </w:tr>
      <w:tr w:rsidR="009B1CD0" w14:paraId="6F9A7014" w14:textId="77777777" w:rsidTr="004F1AE0">
        <w:trPr>
          <w:trHeight w:val="709"/>
        </w:trPr>
        <w:tc>
          <w:tcPr>
            <w:tcW w:w="4503" w:type="dxa"/>
            <w:tcBorders>
              <w:left w:val="single" w:sz="4" w:space="0" w:color="000000"/>
              <w:bottom w:val="single" w:sz="4" w:space="0" w:color="000000"/>
            </w:tcBorders>
            <w:shd w:val="clear" w:color="auto" w:fill="CCFFFF"/>
          </w:tcPr>
          <w:p w14:paraId="339AFC6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BD13343"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3A86E41" w14:textId="77777777" w:rsidR="009B1CD0" w:rsidRDefault="009B1CD0" w:rsidP="006F3DF9">
            <w:pPr>
              <w:tabs>
                <w:tab w:val="left" w:pos="851"/>
              </w:tabs>
              <w:snapToGrid w:val="0"/>
              <w:jc w:val="both"/>
              <w:rPr>
                <w:rFonts w:ascii="Arial" w:hAnsi="Arial" w:cs="Arial"/>
              </w:rPr>
            </w:pPr>
          </w:p>
        </w:tc>
      </w:tr>
    </w:tbl>
    <w:p w14:paraId="12CA9F83" w14:textId="77777777" w:rsidR="009B1CD0" w:rsidRDefault="009B1CD0" w:rsidP="006C4338">
      <w:pPr>
        <w:tabs>
          <w:tab w:val="left" w:pos="851"/>
          <w:tab w:val="left" w:pos="6237"/>
        </w:tabs>
      </w:pPr>
    </w:p>
    <w:p w14:paraId="02561BF7" w14:textId="77777777" w:rsidR="009B1CD0" w:rsidRDefault="009B1CD0" w:rsidP="006C4338">
      <w:pPr>
        <w:pStyle w:val="fcasegauche"/>
        <w:tabs>
          <w:tab w:val="left" w:pos="851"/>
        </w:tabs>
        <w:spacing w:after="0"/>
        <w:ind w:left="0" w:firstLine="0"/>
        <w:rPr>
          <w:rFonts w:ascii="Arial" w:hAnsi="Arial" w:cs="Arial"/>
          <w:bCs/>
          <w:iCs/>
        </w:rPr>
      </w:pPr>
    </w:p>
    <w:p w14:paraId="3C7B8F20"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14:paraId="6B2E8189"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22C5D7A"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B0B0323"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0842C41"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9A2B1F3"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191862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46D55074"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007C3F66"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3998CF0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64BD28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5D8822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E06B8DD"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6"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7"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2EEB8D2" w14:textId="77777777" w:rsidR="009B1CD0" w:rsidRDefault="009B1CD0" w:rsidP="00934503">
      <w:pPr>
        <w:tabs>
          <w:tab w:val="left" w:pos="426"/>
          <w:tab w:val="left" w:pos="851"/>
        </w:tabs>
        <w:rPr>
          <w:rFonts w:ascii="Arial" w:hAnsi="Arial" w:cs="Arial"/>
          <w:b/>
        </w:rPr>
      </w:pPr>
    </w:p>
    <w:p w14:paraId="2B353585"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960798748"/>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Non</w:t>
      </w:r>
      <w:r>
        <w:tab/>
      </w:r>
      <w:r>
        <w:tab/>
      </w:r>
      <w:r>
        <w:tab/>
      </w:r>
      <w:sdt>
        <w:sdtPr>
          <w:id w:val="-15315146"/>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Oui</w:t>
      </w:r>
    </w:p>
    <w:p w14:paraId="3352F201" w14:textId="77777777" w:rsidR="009B1CD0" w:rsidRDefault="009B1CD0" w:rsidP="009B45B9">
      <w:pPr>
        <w:tabs>
          <w:tab w:val="left" w:pos="426"/>
          <w:tab w:val="left" w:pos="851"/>
        </w:tabs>
        <w:jc w:val="both"/>
        <w:rPr>
          <w:rFonts w:ascii="Arial" w:hAnsi="Arial" w:cs="Arial"/>
          <w:b/>
        </w:rPr>
      </w:pPr>
    </w:p>
    <w:p w14:paraId="101ADD2B" w14:textId="77777777" w:rsidR="009B1CD0" w:rsidRDefault="009B1CD0" w:rsidP="009B45B9">
      <w:pPr>
        <w:tabs>
          <w:tab w:val="left" w:pos="426"/>
          <w:tab w:val="left" w:pos="851"/>
        </w:tabs>
        <w:jc w:val="both"/>
        <w:rPr>
          <w:rFonts w:ascii="Arial" w:hAnsi="Arial" w:cs="Arial"/>
          <w:b/>
        </w:rPr>
      </w:pPr>
    </w:p>
    <w:p w14:paraId="71A37510"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26CEDABA" w14:textId="77777777" w:rsidR="009B1CD0" w:rsidRDefault="009B1CD0" w:rsidP="009B45B9">
      <w:pPr>
        <w:tabs>
          <w:tab w:val="left" w:pos="576"/>
          <w:tab w:val="left" w:pos="851"/>
        </w:tabs>
        <w:jc w:val="both"/>
        <w:rPr>
          <w:rFonts w:ascii="Arial" w:hAnsi="Arial" w:cs="Arial"/>
        </w:rPr>
      </w:pPr>
    </w:p>
    <w:p w14:paraId="68A9EB68" w14:textId="77777777" w:rsidR="009B1CD0" w:rsidRPr="00080677" w:rsidRDefault="009B1CD0" w:rsidP="004F1AE0">
      <w:pPr>
        <w:tabs>
          <w:tab w:val="left" w:pos="576"/>
          <w:tab w:val="left" w:pos="851"/>
        </w:tabs>
        <w:jc w:val="both"/>
        <w:rPr>
          <w:rFonts w:ascii="Arial" w:hAnsi="Arial" w:cs="Arial"/>
          <w:b/>
          <w:highlight w:val="yellow"/>
        </w:rPr>
      </w:pPr>
      <w:r w:rsidRPr="004F1AE0">
        <w:rPr>
          <w:rFonts w:ascii="Arial" w:hAnsi="Arial" w:cs="Arial"/>
        </w:rPr>
        <w:t xml:space="preserve">La durée d’exécution du marché </w:t>
      </w:r>
      <w:r w:rsidR="00FE48C9" w:rsidRPr="004F1AE0">
        <w:rPr>
          <w:rFonts w:ascii="Arial" w:hAnsi="Arial" w:cs="Arial"/>
        </w:rPr>
        <w:t>public</w:t>
      </w:r>
      <w:r w:rsidRPr="004F1AE0">
        <w:rPr>
          <w:rFonts w:ascii="Arial" w:hAnsi="Arial" w:cs="Arial"/>
        </w:rPr>
        <w:t xml:space="preserve"> est de</w:t>
      </w:r>
      <w:r w:rsidR="004F1AE0" w:rsidRPr="004F1AE0">
        <w:rPr>
          <w:rFonts w:ascii="Arial" w:hAnsi="Arial" w:cs="Arial"/>
        </w:rPr>
        <w:t> </w:t>
      </w:r>
      <w:r w:rsidR="00702310" w:rsidRPr="00702310">
        <w:rPr>
          <w:rFonts w:ascii="Arial" w:hAnsi="Arial" w:cs="Arial"/>
        </w:rPr>
        <w:t>: cf. Article 3 du CCAP AOO-2026001</w:t>
      </w:r>
    </w:p>
    <w:p w14:paraId="59B8ECD1" w14:textId="77777777"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4F3DCA7" w14:textId="77777777">
        <w:tc>
          <w:tcPr>
            <w:tcW w:w="10419" w:type="dxa"/>
            <w:shd w:val="clear" w:color="auto" w:fill="66CCFF"/>
          </w:tcPr>
          <w:p w14:paraId="2661E751"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6A64BE6B" w14:textId="77777777" w:rsidR="009B1CD0" w:rsidRDefault="009B1CD0" w:rsidP="006C4338">
      <w:pPr>
        <w:tabs>
          <w:tab w:val="left" w:pos="851"/>
        </w:tabs>
        <w:jc w:val="both"/>
      </w:pPr>
    </w:p>
    <w:p w14:paraId="35EA013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D3D557F" w14:textId="77777777" w:rsidR="005824AE" w:rsidRDefault="005824AE" w:rsidP="006C4338">
      <w:pPr>
        <w:tabs>
          <w:tab w:val="left" w:pos="851"/>
        </w:tabs>
        <w:jc w:val="both"/>
      </w:pPr>
    </w:p>
    <w:p w14:paraId="6505E404"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2E096976"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26F36C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A1F9EF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2183E7"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2CE148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6503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5F7E516"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F95350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A1F307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9943666" w14:textId="77777777" w:rsidR="00332B12" w:rsidRDefault="00332B12" w:rsidP="00B054DA">
            <w:pPr>
              <w:tabs>
                <w:tab w:val="left" w:pos="851"/>
              </w:tabs>
              <w:snapToGrid w:val="0"/>
              <w:jc w:val="both"/>
              <w:rPr>
                <w:rFonts w:ascii="Arial" w:hAnsi="Arial" w:cs="Arial"/>
                <w:b/>
                <w:bCs/>
              </w:rPr>
            </w:pPr>
          </w:p>
        </w:tc>
      </w:tr>
    </w:tbl>
    <w:p w14:paraId="521C448C"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17E9A9C" w14:textId="77777777" w:rsidR="008216D7" w:rsidRDefault="008216D7" w:rsidP="00332B12">
      <w:pPr>
        <w:pStyle w:val="fcase1ertab"/>
        <w:tabs>
          <w:tab w:val="left" w:pos="851"/>
        </w:tabs>
        <w:ind w:left="0" w:firstLine="0"/>
        <w:rPr>
          <w:rFonts w:ascii="Arial" w:hAnsi="Arial" w:cs="Arial"/>
          <w:b/>
          <w:sz w:val="22"/>
          <w:szCs w:val="22"/>
        </w:rPr>
      </w:pPr>
    </w:p>
    <w:p w14:paraId="10FE0DC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7D63E448" w14:textId="77777777" w:rsidR="00332B12" w:rsidRDefault="00332B12" w:rsidP="006C4338">
      <w:pPr>
        <w:tabs>
          <w:tab w:val="left" w:pos="851"/>
        </w:tabs>
        <w:jc w:val="both"/>
      </w:pPr>
    </w:p>
    <w:p w14:paraId="7C399F8E"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8"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9"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49AAFF19"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0094D4E" w14:textId="77777777" w:rsidR="009B1CD0" w:rsidRDefault="009B1CD0" w:rsidP="005846FB">
      <w:pPr>
        <w:tabs>
          <w:tab w:val="left" w:pos="851"/>
        </w:tabs>
        <w:rPr>
          <w:rFonts w:ascii="Arial" w:hAnsi="Arial" w:cs="Arial"/>
        </w:rPr>
      </w:pPr>
    </w:p>
    <w:p w14:paraId="3FE78067" w14:textId="77777777" w:rsidR="00036500" w:rsidRDefault="00036500" w:rsidP="005846FB">
      <w:pPr>
        <w:tabs>
          <w:tab w:val="left" w:pos="851"/>
        </w:tabs>
        <w:rPr>
          <w:rFonts w:ascii="Arial" w:hAnsi="Arial" w:cs="Arial"/>
        </w:rPr>
      </w:pPr>
    </w:p>
    <w:p w14:paraId="2F35CBCE"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DD8764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43D5BFA" w14:textId="77777777" w:rsidR="00354C04" w:rsidRDefault="00C13880"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14:paraId="30FE60C9" w14:textId="77777777" w:rsidR="009B1CD0" w:rsidRDefault="009B1CD0" w:rsidP="0083205E">
      <w:pPr>
        <w:tabs>
          <w:tab w:val="left" w:pos="851"/>
        </w:tabs>
        <w:rPr>
          <w:rFonts w:ascii="Arial" w:hAnsi="Arial" w:cs="Arial"/>
        </w:rPr>
      </w:pPr>
    </w:p>
    <w:p w14:paraId="29D3C621" w14:textId="77777777" w:rsidR="001C733C" w:rsidRDefault="001C733C" w:rsidP="00CD46CC">
      <w:pPr>
        <w:tabs>
          <w:tab w:val="left" w:pos="851"/>
        </w:tabs>
        <w:rPr>
          <w:rFonts w:ascii="Arial" w:hAnsi="Arial" w:cs="Arial"/>
        </w:rPr>
      </w:pPr>
    </w:p>
    <w:p w14:paraId="3C64A1ED" w14:textId="77777777" w:rsidR="002904AF" w:rsidRDefault="00C13880"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7BA4D4F0"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D8A0534"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2F68C36" w14:textId="77777777"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76DB1E2"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64E02C6" w14:textId="77777777" w:rsidR="002904AF" w:rsidRDefault="002904AF" w:rsidP="001C733C">
      <w:pPr>
        <w:tabs>
          <w:tab w:val="left" w:pos="851"/>
        </w:tabs>
        <w:rPr>
          <w:rFonts w:ascii="Arial" w:hAnsi="Arial" w:cs="Arial"/>
        </w:rPr>
      </w:pPr>
    </w:p>
    <w:p w14:paraId="79CD06F8" w14:textId="77777777" w:rsidR="002904AF" w:rsidRDefault="00C13880"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49915C44"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88D866D" w14:textId="77777777" w:rsidR="002904AF" w:rsidRDefault="002904AF" w:rsidP="002904AF">
      <w:pPr>
        <w:tabs>
          <w:tab w:val="left" w:pos="851"/>
        </w:tabs>
        <w:rPr>
          <w:rFonts w:ascii="Arial" w:hAnsi="Arial" w:cs="Arial"/>
          <w:iCs/>
        </w:rPr>
      </w:pPr>
    </w:p>
    <w:p w14:paraId="186AE8C1" w14:textId="77777777"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586FEFD4"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9508F4D" w14:textId="77777777" w:rsidR="002904AF" w:rsidRDefault="002904AF" w:rsidP="002904AF">
      <w:pPr>
        <w:tabs>
          <w:tab w:val="left" w:pos="851"/>
        </w:tabs>
        <w:ind w:left="1134" w:hanging="850"/>
        <w:rPr>
          <w:rFonts w:ascii="Arial" w:hAnsi="Arial" w:cs="Arial"/>
          <w:i/>
          <w:sz w:val="18"/>
          <w:szCs w:val="18"/>
        </w:rPr>
      </w:pPr>
    </w:p>
    <w:p w14:paraId="02965D69" w14:textId="77777777" w:rsidR="001C733C" w:rsidRDefault="001C733C" w:rsidP="001C733C">
      <w:pPr>
        <w:tabs>
          <w:tab w:val="left" w:pos="851"/>
        </w:tabs>
        <w:rPr>
          <w:rFonts w:ascii="Arial" w:hAnsi="Arial" w:cs="Arial"/>
          <w:i/>
          <w:sz w:val="18"/>
          <w:szCs w:val="18"/>
        </w:rPr>
      </w:pPr>
    </w:p>
    <w:p w14:paraId="5D8A2FDA" w14:textId="77777777" w:rsidR="00036500" w:rsidRDefault="00C13880"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95AAC9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69B1682" w14:textId="77777777" w:rsidR="00036500" w:rsidRDefault="00036500" w:rsidP="005846FB">
      <w:pPr>
        <w:tabs>
          <w:tab w:val="left" w:pos="851"/>
        </w:tabs>
        <w:rPr>
          <w:rFonts w:ascii="Arial" w:hAnsi="Arial" w:cs="Arial"/>
        </w:rPr>
      </w:pPr>
    </w:p>
    <w:p w14:paraId="46BB5F47" w14:textId="77777777" w:rsidR="00AE7831" w:rsidRDefault="00C13880"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1D430FC5" w14:textId="77777777" w:rsidR="00AE7831" w:rsidRDefault="00AE7831" w:rsidP="009B45B9">
      <w:pPr>
        <w:tabs>
          <w:tab w:val="left" w:pos="851"/>
        </w:tabs>
        <w:ind w:left="1701" w:hanging="850"/>
        <w:jc w:val="both"/>
      </w:pPr>
    </w:p>
    <w:p w14:paraId="30C0BE67" w14:textId="77777777" w:rsidR="00036500" w:rsidRDefault="00C13880"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6D5533FB" w14:textId="77777777" w:rsidR="00036500" w:rsidRDefault="00036500" w:rsidP="006C4338">
      <w:pPr>
        <w:tabs>
          <w:tab w:val="left" w:pos="851"/>
        </w:tabs>
        <w:rPr>
          <w:rFonts w:ascii="Arial" w:hAnsi="Arial" w:cs="Arial"/>
          <w:iCs/>
        </w:rPr>
      </w:pPr>
    </w:p>
    <w:p w14:paraId="78B817B8" w14:textId="77777777"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14:paraId="4972F1A4"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9AD0DE6" w14:textId="77777777" w:rsidR="009D60F0" w:rsidRDefault="009D60F0" w:rsidP="009B45B9">
      <w:pPr>
        <w:tabs>
          <w:tab w:val="left" w:pos="851"/>
        </w:tabs>
        <w:ind w:left="1134" w:hanging="850"/>
        <w:rPr>
          <w:rFonts w:ascii="Arial" w:hAnsi="Arial" w:cs="Arial"/>
          <w:i/>
          <w:sz w:val="18"/>
          <w:szCs w:val="18"/>
        </w:rPr>
      </w:pPr>
    </w:p>
    <w:p w14:paraId="5EFB0AEB" w14:textId="77777777" w:rsidR="009D60F0" w:rsidRDefault="009D60F0" w:rsidP="009B45B9">
      <w:pPr>
        <w:tabs>
          <w:tab w:val="left" w:pos="851"/>
        </w:tabs>
        <w:ind w:left="1134" w:hanging="850"/>
        <w:rPr>
          <w:rFonts w:ascii="Arial" w:hAnsi="Arial" w:cs="Arial"/>
          <w:i/>
          <w:sz w:val="18"/>
          <w:szCs w:val="18"/>
        </w:rPr>
      </w:pPr>
    </w:p>
    <w:p w14:paraId="5FDEB575"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919C715"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DE42C6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58888FE"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1FC51D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B74B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8EC9C77" w14:textId="77777777" w:rsidTr="00B054DA">
        <w:trPr>
          <w:trHeight w:val="1021"/>
        </w:trPr>
        <w:tc>
          <w:tcPr>
            <w:tcW w:w="4644" w:type="dxa"/>
            <w:tcBorders>
              <w:top w:val="single" w:sz="4" w:space="0" w:color="000000"/>
              <w:left w:val="single" w:sz="4" w:space="0" w:color="000000"/>
            </w:tcBorders>
            <w:shd w:val="clear" w:color="auto" w:fill="CCFFFF"/>
          </w:tcPr>
          <w:p w14:paraId="0CF73D5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3F9A5E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B5E3A3B" w14:textId="77777777" w:rsidR="00332B12" w:rsidRDefault="00332B12" w:rsidP="00B054DA">
            <w:pPr>
              <w:tabs>
                <w:tab w:val="left" w:pos="851"/>
              </w:tabs>
              <w:snapToGrid w:val="0"/>
              <w:jc w:val="both"/>
              <w:rPr>
                <w:rFonts w:ascii="Arial" w:hAnsi="Arial" w:cs="Arial"/>
                <w:b/>
                <w:bCs/>
              </w:rPr>
            </w:pPr>
          </w:p>
        </w:tc>
      </w:tr>
      <w:tr w:rsidR="00332B12" w14:paraId="5E7FFB93" w14:textId="77777777" w:rsidTr="00B054DA">
        <w:trPr>
          <w:trHeight w:val="1021"/>
        </w:trPr>
        <w:tc>
          <w:tcPr>
            <w:tcW w:w="4644" w:type="dxa"/>
            <w:tcBorders>
              <w:left w:val="single" w:sz="4" w:space="0" w:color="000000"/>
            </w:tcBorders>
            <w:shd w:val="clear" w:color="auto" w:fill="auto"/>
          </w:tcPr>
          <w:p w14:paraId="783B291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0A4497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9A37303" w14:textId="77777777" w:rsidR="00332B12" w:rsidRDefault="00332B12" w:rsidP="00B054DA">
            <w:pPr>
              <w:tabs>
                <w:tab w:val="left" w:pos="851"/>
              </w:tabs>
              <w:snapToGrid w:val="0"/>
              <w:jc w:val="both"/>
              <w:rPr>
                <w:rFonts w:ascii="Arial" w:hAnsi="Arial" w:cs="Arial"/>
                <w:b/>
                <w:bCs/>
              </w:rPr>
            </w:pPr>
          </w:p>
        </w:tc>
      </w:tr>
      <w:tr w:rsidR="00332B12" w14:paraId="2977EB15" w14:textId="77777777" w:rsidTr="00803244">
        <w:trPr>
          <w:trHeight w:val="1021"/>
        </w:trPr>
        <w:tc>
          <w:tcPr>
            <w:tcW w:w="4644" w:type="dxa"/>
            <w:tcBorders>
              <w:left w:val="single" w:sz="4" w:space="0" w:color="000000"/>
            </w:tcBorders>
            <w:shd w:val="clear" w:color="auto" w:fill="CCFFFF"/>
          </w:tcPr>
          <w:p w14:paraId="6EE32D2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C487A4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387BD5A" w14:textId="77777777" w:rsidR="00332B12" w:rsidRDefault="00332B12" w:rsidP="00B054DA">
            <w:pPr>
              <w:tabs>
                <w:tab w:val="left" w:pos="851"/>
              </w:tabs>
              <w:snapToGrid w:val="0"/>
              <w:jc w:val="both"/>
              <w:rPr>
                <w:rFonts w:ascii="Arial" w:hAnsi="Arial" w:cs="Arial"/>
                <w:b/>
                <w:bCs/>
              </w:rPr>
            </w:pPr>
          </w:p>
        </w:tc>
      </w:tr>
      <w:tr w:rsidR="00332B12" w14:paraId="3F3660CF" w14:textId="77777777" w:rsidTr="00803244">
        <w:trPr>
          <w:trHeight w:val="1021"/>
        </w:trPr>
        <w:tc>
          <w:tcPr>
            <w:tcW w:w="4644" w:type="dxa"/>
            <w:tcBorders>
              <w:left w:val="single" w:sz="4" w:space="0" w:color="000000"/>
              <w:bottom w:val="single" w:sz="4" w:space="0" w:color="auto"/>
            </w:tcBorders>
            <w:shd w:val="clear" w:color="auto" w:fill="auto"/>
          </w:tcPr>
          <w:p w14:paraId="78823FB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37D468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6AB1B9EB" w14:textId="77777777" w:rsidR="00332B12" w:rsidRDefault="00332B12" w:rsidP="00B054DA">
            <w:pPr>
              <w:tabs>
                <w:tab w:val="left" w:pos="851"/>
              </w:tabs>
              <w:snapToGrid w:val="0"/>
              <w:jc w:val="both"/>
              <w:rPr>
                <w:rFonts w:ascii="Arial" w:hAnsi="Arial" w:cs="Arial"/>
                <w:b/>
                <w:bCs/>
              </w:rPr>
            </w:pPr>
          </w:p>
        </w:tc>
      </w:tr>
    </w:tbl>
    <w:p w14:paraId="242CC961"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5366275"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4AE02C7" w14:textId="77777777">
        <w:tc>
          <w:tcPr>
            <w:tcW w:w="10277" w:type="dxa"/>
            <w:shd w:val="clear" w:color="auto" w:fill="66CCFF"/>
          </w:tcPr>
          <w:p w14:paraId="726C02A2"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12AD64F0" w14:textId="77777777" w:rsidR="009B1CD0" w:rsidRDefault="009B1CD0" w:rsidP="006C4338">
      <w:pPr>
        <w:tabs>
          <w:tab w:val="left" w:pos="851"/>
        </w:tabs>
      </w:pPr>
    </w:p>
    <w:p w14:paraId="2105FA18"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7D583951" w14:textId="77777777" w:rsidR="009B1CD0" w:rsidRDefault="009B1CD0" w:rsidP="006C4338">
      <w:pPr>
        <w:pStyle w:val="En-tte"/>
        <w:tabs>
          <w:tab w:val="clear" w:pos="4536"/>
          <w:tab w:val="clear" w:pos="9072"/>
          <w:tab w:val="left" w:pos="851"/>
        </w:tabs>
        <w:jc w:val="both"/>
        <w:rPr>
          <w:rFonts w:ascii="Arial" w:hAnsi="Arial" w:cs="Arial"/>
        </w:rPr>
      </w:pPr>
    </w:p>
    <w:p w14:paraId="3C9BC705" w14:textId="77777777" w:rsidR="000E253A" w:rsidRPr="00702310" w:rsidRDefault="000E253A" w:rsidP="000E253A">
      <w:pPr>
        <w:numPr>
          <w:ilvl w:val="0"/>
          <w:numId w:val="1"/>
        </w:numPr>
        <w:tabs>
          <w:tab w:val="left" w:pos="708"/>
          <w:tab w:val="center" w:pos="4536"/>
          <w:tab w:val="right" w:pos="9072"/>
        </w:tabs>
        <w:rPr>
          <w:rFonts w:ascii="Arial" w:hAnsi="Arial" w:cs="Arial"/>
        </w:rPr>
      </w:pPr>
      <w:r w:rsidRPr="00702310">
        <w:rPr>
          <w:rFonts w:ascii="Arial" w:hAnsi="Arial" w:cs="Arial"/>
        </w:rPr>
        <w:t>Centre Hospitalier Universitaire de Nantes</w:t>
      </w:r>
    </w:p>
    <w:p w14:paraId="3F2EE88D" w14:textId="77777777" w:rsidR="000E253A" w:rsidRPr="00702310" w:rsidRDefault="000E253A" w:rsidP="000E253A">
      <w:pPr>
        <w:numPr>
          <w:ilvl w:val="0"/>
          <w:numId w:val="1"/>
        </w:numPr>
        <w:tabs>
          <w:tab w:val="left" w:pos="708"/>
          <w:tab w:val="center" w:pos="4536"/>
          <w:tab w:val="right" w:pos="9072"/>
        </w:tabs>
        <w:rPr>
          <w:rFonts w:ascii="Arial" w:hAnsi="Arial" w:cs="Arial"/>
        </w:rPr>
      </w:pPr>
      <w:r w:rsidRPr="00702310">
        <w:rPr>
          <w:rFonts w:ascii="Arial" w:hAnsi="Arial" w:cs="Arial"/>
        </w:rPr>
        <w:t>(Etablissement support du GHT44)</w:t>
      </w:r>
    </w:p>
    <w:p w14:paraId="059C4BFB" w14:textId="77777777" w:rsidR="000E253A" w:rsidRPr="00702310" w:rsidRDefault="000E253A" w:rsidP="000E253A">
      <w:pPr>
        <w:numPr>
          <w:ilvl w:val="0"/>
          <w:numId w:val="1"/>
        </w:numPr>
        <w:tabs>
          <w:tab w:val="left" w:pos="708"/>
          <w:tab w:val="center" w:pos="4536"/>
          <w:tab w:val="right" w:pos="9072"/>
        </w:tabs>
        <w:rPr>
          <w:rFonts w:ascii="Arial" w:hAnsi="Arial" w:cs="Arial"/>
        </w:rPr>
      </w:pPr>
      <w:r w:rsidRPr="00702310">
        <w:rPr>
          <w:rFonts w:ascii="Arial" w:hAnsi="Arial" w:cs="Arial"/>
        </w:rPr>
        <w:t>5 allée de l’île Gloriette</w:t>
      </w:r>
    </w:p>
    <w:p w14:paraId="581B9F18" w14:textId="77777777" w:rsidR="000E253A" w:rsidRPr="00702310" w:rsidRDefault="000E253A" w:rsidP="000E253A">
      <w:pPr>
        <w:numPr>
          <w:ilvl w:val="0"/>
          <w:numId w:val="1"/>
        </w:numPr>
        <w:tabs>
          <w:tab w:val="left" w:pos="708"/>
          <w:tab w:val="center" w:pos="4536"/>
          <w:tab w:val="right" w:pos="9072"/>
        </w:tabs>
        <w:rPr>
          <w:rFonts w:ascii="Arial" w:hAnsi="Arial" w:cs="Arial"/>
        </w:rPr>
      </w:pPr>
      <w:r w:rsidRPr="00702310">
        <w:rPr>
          <w:rFonts w:ascii="Arial" w:hAnsi="Arial" w:cs="Arial"/>
        </w:rPr>
        <w:t>44093 Nantes cedex</w:t>
      </w:r>
    </w:p>
    <w:p w14:paraId="36B33D6D" w14:textId="77777777" w:rsidR="009B1CD0" w:rsidRDefault="009B1CD0" w:rsidP="005846FB">
      <w:pPr>
        <w:pStyle w:val="En-tte"/>
        <w:tabs>
          <w:tab w:val="clear" w:pos="4536"/>
          <w:tab w:val="clear" w:pos="9072"/>
          <w:tab w:val="left" w:pos="851"/>
        </w:tabs>
        <w:jc w:val="both"/>
        <w:rPr>
          <w:rFonts w:ascii="Arial" w:hAnsi="Arial" w:cs="Arial"/>
        </w:rPr>
      </w:pPr>
    </w:p>
    <w:p w14:paraId="1548530B"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12A69BAD" w14:textId="77777777" w:rsidR="009B1CD0" w:rsidRDefault="009B1CD0" w:rsidP="0083205E">
      <w:pPr>
        <w:tabs>
          <w:tab w:val="left" w:pos="851"/>
        </w:tabs>
        <w:jc w:val="both"/>
        <w:rPr>
          <w:rFonts w:ascii="Arial" w:hAnsi="Arial" w:cs="Arial"/>
        </w:rPr>
      </w:pPr>
    </w:p>
    <w:p w14:paraId="1CAEE4B0" w14:textId="77777777" w:rsidR="009B1CD0" w:rsidRDefault="00CD5E59" w:rsidP="00934503">
      <w:pPr>
        <w:tabs>
          <w:tab w:val="left" w:pos="851"/>
        </w:tabs>
        <w:jc w:val="both"/>
        <w:rPr>
          <w:rFonts w:ascii="Arial" w:hAnsi="Arial" w:cs="Arial"/>
        </w:rPr>
      </w:pPr>
      <w:r w:rsidRPr="00702310">
        <w:rPr>
          <w:rFonts w:ascii="Arial" w:hAnsi="Arial" w:cs="Arial"/>
        </w:rPr>
        <w:t>Le Directeur Général du CHU de Nantes ou son représentant dûment habilité</w:t>
      </w:r>
    </w:p>
    <w:p w14:paraId="7C87E72F" w14:textId="77777777" w:rsidR="00CD5E59" w:rsidRDefault="00CD5E59" w:rsidP="00934503">
      <w:pPr>
        <w:tabs>
          <w:tab w:val="left" w:pos="851"/>
        </w:tabs>
        <w:jc w:val="both"/>
        <w:rPr>
          <w:rFonts w:ascii="Arial" w:hAnsi="Arial" w:cs="Arial"/>
        </w:rPr>
      </w:pPr>
    </w:p>
    <w:p w14:paraId="04BCFF92"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0"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1"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61A54380" w14:textId="77777777" w:rsidR="006A022C" w:rsidRDefault="006A022C" w:rsidP="000E253A">
      <w:pPr>
        <w:keepNext/>
        <w:jc w:val="both"/>
        <w:outlineLvl w:val="0"/>
        <w:rPr>
          <w:rFonts w:ascii="Arial" w:hAnsi="Arial" w:cs="Arial"/>
          <w:highlight w:val="yellow"/>
        </w:rPr>
      </w:pPr>
    </w:p>
    <w:p w14:paraId="1C1B7FEF" w14:textId="77777777" w:rsidR="00CD5E59" w:rsidRPr="00702310" w:rsidRDefault="00CD5E59" w:rsidP="000E253A">
      <w:pPr>
        <w:tabs>
          <w:tab w:val="left" w:pos="708"/>
          <w:tab w:val="center" w:pos="4536"/>
          <w:tab w:val="right" w:pos="9072"/>
        </w:tabs>
        <w:rPr>
          <w:rFonts w:ascii="Arial" w:hAnsi="Arial" w:cs="Arial"/>
        </w:rPr>
      </w:pPr>
      <w:r w:rsidRPr="00702310">
        <w:rPr>
          <w:rFonts w:ascii="Arial" w:hAnsi="Arial" w:cs="Arial"/>
        </w:rPr>
        <w:t>Le Directeur Général du CHU de Nantes ou son représentant dûment habilité</w:t>
      </w:r>
    </w:p>
    <w:p w14:paraId="6607C605" w14:textId="77777777" w:rsidR="000E253A" w:rsidRPr="00702310" w:rsidRDefault="000E253A" w:rsidP="000E253A">
      <w:pPr>
        <w:tabs>
          <w:tab w:val="left" w:pos="708"/>
          <w:tab w:val="center" w:pos="4536"/>
          <w:tab w:val="right" w:pos="9072"/>
        </w:tabs>
        <w:rPr>
          <w:rFonts w:ascii="Arial" w:hAnsi="Arial" w:cs="Arial"/>
        </w:rPr>
      </w:pPr>
      <w:r w:rsidRPr="00702310">
        <w:rPr>
          <w:rFonts w:ascii="Arial" w:hAnsi="Arial" w:cs="Arial"/>
        </w:rPr>
        <w:t>Centre Hospitalier Universitaire de Nantes</w:t>
      </w:r>
    </w:p>
    <w:p w14:paraId="5344919F" w14:textId="77777777" w:rsidR="000E253A" w:rsidRPr="00702310" w:rsidRDefault="000E253A" w:rsidP="000E253A">
      <w:pPr>
        <w:tabs>
          <w:tab w:val="left" w:pos="708"/>
          <w:tab w:val="center" w:pos="4536"/>
          <w:tab w:val="right" w:pos="9072"/>
        </w:tabs>
        <w:rPr>
          <w:rFonts w:ascii="Arial" w:hAnsi="Arial" w:cs="Arial"/>
        </w:rPr>
      </w:pPr>
      <w:r w:rsidRPr="00702310">
        <w:rPr>
          <w:rFonts w:ascii="Arial" w:hAnsi="Arial" w:cs="Arial"/>
        </w:rPr>
        <w:t>Bâtiment Providence</w:t>
      </w:r>
    </w:p>
    <w:p w14:paraId="08935882" w14:textId="77777777" w:rsidR="000E253A" w:rsidRPr="00702310" w:rsidRDefault="000E253A" w:rsidP="000E253A">
      <w:pPr>
        <w:tabs>
          <w:tab w:val="left" w:pos="708"/>
          <w:tab w:val="center" w:pos="4536"/>
          <w:tab w:val="right" w:pos="9072"/>
        </w:tabs>
        <w:rPr>
          <w:rFonts w:ascii="Arial" w:hAnsi="Arial" w:cs="Arial"/>
        </w:rPr>
      </w:pPr>
      <w:r w:rsidRPr="00702310">
        <w:rPr>
          <w:rFonts w:ascii="Arial" w:hAnsi="Arial" w:cs="Arial"/>
        </w:rPr>
        <w:t>85 rue saint Jacques</w:t>
      </w:r>
    </w:p>
    <w:p w14:paraId="17B71B3E" w14:textId="77777777" w:rsidR="000E253A" w:rsidRPr="00702310" w:rsidRDefault="000E253A" w:rsidP="000E253A">
      <w:pPr>
        <w:keepNext/>
        <w:jc w:val="both"/>
        <w:outlineLvl w:val="0"/>
        <w:rPr>
          <w:rFonts w:ascii="Arial" w:hAnsi="Arial" w:cs="Arial"/>
        </w:rPr>
      </w:pPr>
      <w:r w:rsidRPr="00702310">
        <w:rPr>
          <w:rFonts w:ascii="Arial" w:hAnsi="Arial" w:cs="Arial"/>
          <w:b/>
          <w:bCs/>
        </w:rPr>
        <w:t>44093 Nantes cedex</w:t>
      </w:r>
    </w:p>
    <w:p w14:paraId="669CCCD9" w14:textId="77777777" w:rsidR="000E253A" w:rsidRPr="00702310" w:rsidRDefault="000E253A" w:rsidP="000E253A">
      <w:r w:rsidRPr="00702310">
        <w:t>bureau.desmarches@chu-nantes.fr</w:t>
      </w:r>
    </w:p>
    <w:p w14:paraId="286B8AEF" w14:textId="77777777" w:rsidR="000E253A" w:rsidRPr="00702310" w:rsidRDefault="000E253A" w:rsidP="000E253A">
      <w:r w:rsidRPr="00702310">
        <w:t>Tél : 02.40.84.68.87</w:t>
      </w:r>
      <w:r w:rsidR="00E56404" w:rsidRPr="00702310">
        <w:t xml:space="preserve"> et 02.40.84.66.19</w:t>
      </w:r>
    </w:p>
    <w:p w14:paraId="40BDAE18" w14:textId="77777777" w:rsidR="009B1CD0" w:rsidRDefault="009B1CD0" w:rsidP="009B45B9">
      <w:pPr>
        <w:tabs>
          <w:tab w:val="left" w:pos="851"/>
        </w:tabs>
        <w:jc w:val="both"/>
        <w:rPr>
          <w:rFonts w:ascii="Arial" w:hAnsi="Arial" w:cs="Arial"/>
        </w:rPr>
      </w:pPr>
    </w:p>
    <w:p w14:paraId="47CC9C32" w14:textId="77777777" w:rsidR="009B1CD0" w:rsidRDefault="009B1CD0" w:rsidP="009B45B9">
      <w:pPr>
        <w:pStyle w:val="fcase2metab"/>
        <w:ind w:left="0" w:firstLine="0"/>
        <w:rPr>
          <w:rFonts w:ascii="Arial" w:hAnsi="Arial" w:cs="Arial"/>
        </w:rPr>
      </w:pPr>
    </w:p>
    <w:p w14:paraId="0F90FCF7"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48453831" w14:textId="77777777" w:rsidR="00803244" w:rsidRDefault="00803244" w:rsidP="00702310">
      <w:pPr>
        <w:pStyle w:val="fcase2metab"/>
        <w:ind w:left="0" w:firstLine="0"/>
        <w:rPr>
          <w:rFonts w:ascii="Arial" w:hAnsi="Arial" w:cs="Arial"/>
        </w:rPr>
      </w:pPr>
    </w:p>
    <w:p w14:paraId="22898CF0" w14:textId="77777777" w:rsidR="00803244" w:rsidRPr="00702310" w:rsidRDefault="00803244" w:rsidP="00803244">
      <w:r w:rsidRPr="00702310">
        <w:t>M le Trésorier Principal du CHU de Nantes</w:t>
      </w:r>
    </w:p>
    <w:p w14:paraId="11F0A490" w14:textId="77777777" w:rsidR="00F00615" w:rsidRPr="00702310" w:rsidRDefault="00F00615" w:rsidP="00803244">
      <w:r w:rsidRPr="00702310">
        <w:t>105 rue des Français Libres</w:t>
      </w:r>
    </w:p>
    <w:p w14:paraId="57E5E5D4" w14:textId="77777777" w:rsidR="00F00615" w:rsidRPr="00702310" w:rsidRDefault="00F00615" w:rsidP="00803244">
      <w:r w:rsidRPr="00702310">
        <w:t>CS 50334</w:t>
      </w:r>
    </w:p>
    <w:p w14:paraId="29AED4BA" w14:textId="77777777" w:rsidR="00F00615" w:rsidRPr="00702310" w:rsidRDefault="00F00615" w:rsidP="00803244">
      <w:r w:rsidRPr="00702310">
        <w:t>44203 NANTES Cedex 2</w:t>
      </w:r>
    </w:p>
    <w:p w14:paraId="3323ADD3" w14:textId="77777777" w:rsidR="00803244" w:rsidRPr="00702310" w:rsidRDefault="00803244" w:rsidP="00803244">
      <w:r w:rsidRPr="00702310">
        <w:t>Tel : 02.40.08.</w:t>
      </w:r>
      <w:r w:rsidR="00F00615" w:rsidRPr="00702310">
        <w:t>33.33</w:t>
      </w:r>
    </w:p>
    <w:p w14:paraId="7AD051B6" w14:textId="77777777" w:rsidR="00803244" w:rsidRDefault="00803244" w:rsidP="00803244">
      <w:r w:rsidRPr="00702310">
        <w:t>Fax : 02.40.</w:t>
      </w:r>
      <w:r w:rsidR="00F00615" w:rsidRPr="00702310">
        <w:t>47.08.01</w:t>
      </w:r>
    </w:p>
    <w:p w14:paraId="24DBC00F" w14:textId="77777777" w:rsidR="000E253A" w:rsidRDefault="000E253A" w:rsidP="000E253A">
      <w:pPr>
        <w:pStyle w:val="fcase2metab"/>
        <w:rPr>
          <w:rFonts w:ascii="Arial" w:hAnsi="Arial" w:cs="Arial"/>
        </w:rPr>
      </w:pPr>
    </w:p>
    <w:p w14:paraId="1D63CC8E" w14:textId="77777777" w:rsidR="009B1CD0" w:rsidRDefault="009B1CD0" w:rsidP="009B45B9">
      <w:pPr>
        <w:tabs>
          <w:tab w:val="left" w:pos="851"/>
        </w:tabs>
        <w:rPr>
          <w:rFonts w:ascii="Arial" w:hAnsi="Arial" w:cs="Arial"/>
        </w:rPr>
      </w:pPr>
    </w:p>
    <w:p w14:paraId="18AB138B" w14:textId="77777777" w:rsidR="001C40C0" w:rsidRDefault="001C40C0" w:rsidP="009B45B9">
      <w:pPr>
        <w:tabs>
          <w:tab w:val="left" w:pos="851"/>
        </w:tabs>
        <w:rPr>
          <w:rFonts w:ascii="Arial" w:hAnsi="Arial" w:cs="Arial"/>
        </w:rPr>
      </w:pPr>
    </w:p>
    <w:p w14:paraId="7619788F" w14:textId="77777777" w:rsidR="009B1CD0" w:rsidRDefault="009B1CD0" w:rsidP="009B45B9">
      <w:pPr>
        <w:tabs>
          <w:tab w:val="left" w:pos="851"/>
        </w:tabs>
        <w:rPr>
          <w:rFonts w:ascii="Arial" w:hAnsi="Arial" w:cs="Arial"/>
        </w:rPr>
      </w:pPr>
    </w:p>
    <w:p w14:paraId="4A330793" w14:textId="77777777" w:rsidR="009B1CD0" w:rsidRDefault="009B1CD0" w:rsidP="009B45B9">
      <w:pPr>
        <w:tabs>
          <w:tab w:val="left" w:pos="851"/>
        </w:tabs>
        <w:rPr>
          <w:rFonts w:ascii="Arial" w:hAnsi="Arial" w:cs="Arial"/>
        </w:rPr>
      </w:pPr>
    </w:p>
    <w:p w14:paraId="22B67589" w14:textId="77777777" w:rsidR="009B1CD0" w:rsidRDefault="009B1CD0" w:rsidP="005537FA">
      <w:pPr>
        <w:tabs>
          <w:tab w:val="left" w:pos="851"/>
          <w:tab w:val="left" w:pos="5245"/>
          <w:tab w:val="left" w:pos="7371"/>
          <w:tab w:val="left" w:pos="7655"/>
        </w:tabs>
        <w:jc w:val="both"/>
      </w:pPr>
      <w:r>
        <w:rPr>
          <w:rFonts w:ascii="Arial" w:hAnsi="Arial" w:cs="Arial"/>
        </w:rPr>
        <w:tab/>
        <w:t>A : …………………… , le …………………</w:t>
      </w:r>
    </w:p>
    <w:p w14:paraId="4CC7C829" w14:textId="77777777" w:rsidR="009B1CD0" w:rsidRDefault="009B1CD0" w:rsidP="009B45B9">
      <w:pPr>
        <w:tabs>
          <w:tab w:val="left" w:pos="851"/>
        </w:tabs>
      </w:pPr>
    </w:p>
    <w:p w14:paraId="275699FF" w14:textId="77777777" w:rsidR="009B1CD0" w:rsidRDefault="009B1CD0" w:rsidP="009B45B9">
      <w:pPr>
        <w:tabs>
          <w:tab w:val="left" w:pos="851"/>
        </w:tabs>
      </w:pPr>
    </w:p>
    <w:p w14:paraId="405EA1F4"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977F113" w14:textId="77777777"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eur" w:initials="A">
    <w:p w14:paraId="55E8CFD5" w14:textId="77777777" w:rsidR="00C13880" w:rsidRPr="00C13880" w:rsidRDefault="005D39DB" w:rsidP="00C13880">
      <w:pPr>
        <w:pStyle w:val="Commentaire"/>
        <w:rPr>
          <w:sz w:val="16"/>
          <w:szCs w:val="16"/>
        </w:rPr>
      </w:pPr>
      <w:r>
        <w:rPr>
          <w:rStyle w:val="Marquedecommentaire"/>
        </w:rPr>
        <w:annotationRef/>
      </w:r>
      <w:r w:rsidR="00C13880" w:rsidRPr="00C13880">
        <w:rPr>
          <w:sz w:val="16"/>
          <w:szCs w:val="16"/>
        </w:rPr>
        <w:t>IV.3 Forme juridique du soumissionnaire</w:t>
      </w:r>
    </w:p>
    <w:p w14:paraId="5F79F6B8" w14:textId="77777777" w:rsidR="00C13880" w:rsidRPr="00C13880" w:rsidRDefault="00C13880" w:rsidP="00C13880">
      <w:pPr>
        <w:pStyle w:val="Commentaire"/>
        <w:rPr>
          <w:sz w:val="16"/>
          <w:szCs w:val="16"/>
        </w:rPr>
      </w:pPr>
      <w:r w:rsidRPr="00C13880">
        <w:rPr>
          <w:sz w:val="16"/>
          <w:szCs w:val="16"/>
        </w:rPr>
        <w:t>Les groupements d’opérateurs économiques sont autorisés à participer à la procédure. Chaque membre doit fournir les documents administratifs exigé à l’article 8.1 du présent Règlement de la consultation.</w:t>
      </w:r>
    </w:p>
    <w:p w14:paraId="64FAD09A" w14:textId="77777777" w:rsidR="00C13880" w:rsidRPr="00C13880" w:rsidRDefault="00C13880" w:rsidP="00C13880">
      <w:pPr>
        <w:pStyle w:val="Commentaire"/>
        <w:rPr>
          <w:sz w:val="16"/>
          <w:szCs w:val="16"/>
        </w:rPr>
      </w:pPr>
      <w:r w:rsidRPr="00C13880">
        <w:rPr>
          <w:sz w:val="16"/>
          <w:szCs w:val="16"/>
        </w:rPr>
        <w:t>Possibilité de présenter pour le(s) marché(s) plusieurs offres en agissant à la fois :</w:t>
      </w:r>
    </w:p>
    <w:p w14:paraId="05218309" w14:textId="77777777" w:rsidR="00C13880" w:rsidRPr="00C13880" w:rsidRDefault="00C13880" w:rsidP="00C13880">
      <w:pPr>
        <w:pStyle w:val="Commentaire"/>
        <w:rPr>
          <w:sz w:val="16"/>
          <w:szCs w:val="16"/>
        </w:rPr>
      </w:pPr>
      <w:r w:rsidRPr="00C13880">
        <w:rPr>
          <w:sz w:val="16"/>
          <w:szCs w:val="16"/>
        </w:rPr>
        <w:t> En qualité de candidats individuels et de membres d'un ou plusieurs groupements :</w:t>
      </w:r>
      <w:r w:rsidRPr="00C13880">
        <w:rPr>
          <w:rFonts w:ascii="Segoe UI Symbol" w:hAnsi="Segoe UI Symbol" w:cs="Segoe UI Symbol"/>
          <w:sz w:val="16"/>
          <w:szCs w:val="16"/>
        </w:rPr>
        <w:t>☒</w:t>
      </w:r>
      <w:r w:rsidRPr="00C13880">
        <w:rPr>
          <w:sz w:val="16"/>
          <w:szCs w:val="16"/>
        </w:rPr>
        <w:t xml:space="preserve">oui </w:t>
      </w:r>
      <w:r w:rsidRPr="00C13880">
        <w:rPr>
          <w:rFonts w:ascii="Segoe UI Symbol" w:hAnsi="Segoe UI Symbol" w:cs="Segoe UI Symbol"/>
          <w:sz w:val="16"/>
          <w:szCs w:val="16"/>
        </w:rPr>
        <w:t>☐</w:t>
      </w:r>
      <w:r w:rsidRPr="00C13880">
        <w:rPr>
          <w:sz w:val="16"/>
          <w:szCs w:val="16"/>
        </w:rPr>
        <w:t xml:space="preserve"> non</w:t>
      </w:r>
    </w:p>
    <w:p w14:paraId="71AC90A3" w14:textId="77777777" w:rsidR="00C13880" w:rsidRPr="00C13880" w:rsidRDefault="00C13880" w:rsidP="00C13880">
      <w:pPr>
        <w:pStyle w:val="Commentaire"/>
        <w:rPr>
          <w:sz w:val="16"/>
          <w:szCs w:val="16"/>
        </w:rPr>
      </w:pPr>
      <w:r w:rsidRPr="00C13880">
        <w:rPr>
          <w:sz w:val="16"/>
          <w:szCs w:val="16"/>
        </w:rPr>
        <w:t xml:space="preserve"> En qualité de membres de plusieurs groupements : </w:t>
      </w:r>
      <w:r w:rsidRPr="00C13880">
        <w:rPr>
          <w:rFonts w:ascii="Segoe UI Symbol" w:hAnsi="Segoe UI Symbol" w:cs="Segoe UI Symbol"/>
          <w:sz w:val="16"/>
          <w:szCs w:val="16"/>
        </w:rPr>
        <w:t>☒</w:t>
      </w:r>
      <w:r w:rsidRPr="00C13880">
        <w:rPr>
          <w:sz w:val="16"/>
          <w:szCs w:val="16"/>
        </w:rPr>
        <w:t xml:space="preserve">oui </w:t>
      </w:r>
      <w:r w:rsidRPr="00C13880">
        <w:rPr>
          <w:rFonts w:ascii="Segoe UI Symbol" w:hAnsi="Segoe UI Symbol" w:cs="Segoe UI Symbol"/>
          <w:sz w:val="16"/>
          <w:szCs w:val="16"/>
        </w:rPr>
        <w:t>☐</w:t>
      </w:r>
      <w:r w:rsidRPr="00C13880">
        <w:rPr>
          <w:sz w:val="16"/>
          <w:szCs w:val="16"/>
        </w:rPr>
        <w:t xml:space="preserve"> non</w:t>
      </w:r>
    </w:p>
    <w:p w14:paraId="0435A90A" w14:textId="77777777" w:rsidR="00C13880" w:rsidRPr="00C13880" w:rsidRDefault="00C13880" w:rsidP="00C13880">
      <w:pPr>
        <w:pStyle w:val="Commentaire"/>
        <w:rPr>
          <w:sz w:val="16"/>
          <w:szCs w:val="16"/>
        </w:rPr>
      </w:pPr>
      <w:r w:rsidRPr="00C13880">
        <w:rPr>
          <w:sz w:val="16"/>
          <w:szCs w:val="16"/>
        </w:rPr>
        <w:t xml:space="preserve">Forme juridique imposée aux groupements d’opérateurs économiques après attribution du marché : </w:t>
      </w:r>
      <w:r w:rsidRPr="00C13880">
        <w:rPr>
          <w:rFonts w:ascii="Segoe UI Symbol" w:hAnsi="Segoe UI Symbol" w:cs="Segoe UI Symbol"/>
          <w:sz w:val="16"/>
          <w:szCs w:val="16"/>
        </w:rPr>
        <w:t>☒</w:t>
      </w:r>
      <w:r w:rsidRPr="00C13880">
        <w:rPr>
          <w:sz w:val="16"/>
          <w:szCs w:val="16"/>
        </w:rPr>
        <w:t xml:space="preserve">oui </w:t>
      </w:r>
      <w:r w:rsidRPr="00C13880">
        <w:rPr>
          <w:rFonts w:ascii="Segoe UI Symbol" w:hAnsi="Segoe UI Symbol" w:cs="Segoe UI Symbol"/>
          <w:sz w:val="16"/>
          <w:szCs w:val="16"/>
        </w:rPr>
        <w:t>☐</w:t>
      </w:r>
      <w:r w:rsidRPr="00C13880">
        <w:rPr>
          <w:sz w:val="16"/>
          <w:szCs w:val="16"/>
        </w:rPr>
        <w:t>non</w:t>
      </w:r>
    </w:p>
    <w:p w14:paraId="1EA67659" w14:textId="19A2A6CC" w:rsidR="005D39DB" w:rsidRPr="005D39DB" w:rsidRDefault="00C13880" w:rsidP="00C13880">
      <w:pPr>
        <w:pStyle w:val="Commentaire"/>
        <w:rPr>
          <w:sz w:val="16"/>
          <w:szCs w:val="16"/>
        </w:rPr>
      </w:pPr>
      <w:r w:rsidRPr="00C13880">
        <w:rPr>
          <w:sz w:val="16"/>
          <w:szCs w:val="16"/>
        </w:rPr>
        <w:t>Pour assurer la bonne exécution du marché, la forme imposée après attribution du marché sera le groupement solidaire en raison de la nécessité d’assurer la continuité du service public hospitalier.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EA6765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8BCE47" w14:textId="77777777" w:rsidR="00B40F74" w:rsidRDefault="00B40F74">
      <w:r>
        <w:separator/>
      </w:r>
    </w:p>
  </w:endnote>
  <w:endnote w:type="continuationSeparator" w:id="0">
    <w:p w14:paraId="1C1CAD4F" w14:textId="77777777"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altName w:val="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Gothic">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23DB" w14:textId="77777777" w:rsidR="00C13880" w:rsidRDefault="00C1388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4E959A8E" w14:textId="77777777" w:rsidTr="0083205E">
      <w:trPr>
        <w:tblHeader/>
      </w:trPr>
      <w:tc>
        <w:tcPr>
          <w:tcW w:w="2906" w:type="dxa"/>
          <w:shd w:val="clear" w:color="auto" w:fill="66CCFF"/>
        </w:tcPr>
        <w:p w14:paraId="68CD85FC"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F99F355" w14:textId="77777777" w:rsidR="005824AE" w:rsidRDefault="00BD213D" w:rsidP="00FE48C9">
          <w:pPr>
            <w:jc w:val="center"/>
            <w:rPr>
              <w:rFonts w:ascii="Arial" w:hAnsi="Arial" w:cs="Arial"/>
              <w:b/>
            </w:rPr>
          </w:pPr>
          <w:r>
            <w:rPr>
              <w:rFonts w:ascii="Arial" w:hAnsi="Arial" w:cs="Arial"/>
              <w:b/>
            </w:rPr>
            <w:t>AOO-2026001</w:t>
          </w:r>
        </w:p>
      </w:tc>
      <w:tc>
        <w:tcPr>
          <w:tcW w:w="896" w:type="dxa"/>
          <w:shd w:val="clear" w:color="auto" w:fill="66CCFF"/>
        </w:tcPr>
        <w:p w14:paraId="4018D51A"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13B41C64" w14:textId="12D47926"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13880">
            <w:rPr>
              <w:rStyle w:val="Numrodepage"/>
              <w:rFonts w:cs="Arial"/>
              <w:b/>
              <w:noProof/>
            </w:rPr>
            <w:t>2</w:t>
          </w:r>
          <w:r>
            <w:rPr>
              <w:rStyle w:val="Numrodepage"/>
              <w:rFonts w:cs="Arial"/>
              <w:b/>
            </w:rPr>
            <w:fldChar w:fldCharType="end"/>
          </w:r>
        </w:p>
      </w:tc>
      <w:tc>
        <w:tcPr>
          <w:tcW w:w="165" w:type="dxa"/>
          <w:shd w:val="clear" w:color="auto" w:fill="66CCFF"/>
        </w:tcPr>
        <w:p w14:paraId="7FB1E8EA" w14:textId="77777777" w:rsidR="005824AE" w:rsidRDefault="005824AE">
          <w:pPr>
            <w:jc w:val="center"/>
          </w:pPr>
          <w:r>
            <w:rPr>
              <w:rFonts w:ascii="Arial" w:hAnsi="Arial" w:cs="Arial"/>
              <w:b/>
            </w:rPr>
            <w:t>/</w:t>
          </w:r>
        </w:p>
      </w:tc>
      <w:tc>
        <w:tcPr>
          <w:tcW w:w="544" w:type="dxa"/>
          <w:shd w:val="clear" w:color="auto" w:fill="66CCFF"/>
        </w:tcPr>
        <w:p w14:paraId="674148E0" w14:textId="04183659"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13880">
            <w:rPr>
              <w:rStyle w:val="Numrodepage"/>
              <w:rFonts w:cs="Arial"/>
              <w:b/>
              <w:noProof/>
            </w:rPr>
            <w:t>4</w:t>
          </w:r>
          <w:r>
            <w:rPr>
              <w:rStyle w:val="Numrodepage"/>
              <w:rFonts w:cs="Arial"/>
              <w:b/>
            </w:rPr>
            <w:fldChar w:fldCharType="end"/>
          </w:r>
        </w:p>
      </w:tc>
    </w:tr>
  </w:tbl>
  <w:p w14:paraId="5C5729FA" w14:textId="77777777" w:rsidR="005824AE" w:rsidRPr="00840934" w:rsidRDefault="005824AE" w:rsidP="009D60F0">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22A36" w14:textId="77777777" w:rsidR="00C13880" w:rsidRDefault="00C1388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E3A707" w14:textId="77777777" w:rsidR="00B40F74" w:rsidRDefault="00B40F74">
      <w:r>
        <w:separator/>
      </w:r>
    </w:p>
  </w:footnote>
  <w:footnote w:type="continuationSeparator" w:id="0">
    <w:p w14:paraId="1AFBE6C6" w14:textId="77777777" w:rsidR="00B40F74" w:rsidRDefault="00B40F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BBA08" w14:textId="77777777" w:rsidR="00C13880" w:rsidRDefault="00C1388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5EEBE" w14:textId="77777777" w:rsidR="00C13880" w:rsidRDefault="00C1388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BFD43" w14:textId="77777777" w:rsidR="00C13880" w:rsidRDefault="00C1388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99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D39DB"/>
    <w:rsid w:val="005F0DCE"/>
    <w:rsid w:val="0061068C"/>
    <w:rsid w:val="0064560F"/>
    <w:rsid w:val="00652B2E"/>
    <w:rsid w:val="00660727"/>
    <w:rsid w:val="00662A86"/>
    <w:rsid w:val="00693D9A"/>
    <w:rsid w:val="006A022C"/>
    <w:rsid w:val="006A37B0"/>
    <w:rsid w:val="006B5057"/>
    <w:rsid w:val="006C4338"/>
    <w:rsid w:val="006F3DF9"/>
    <w:rsid w:val="00702310"/>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B2A38"/>
    <w:rsid w:val="008E1AFA"/>
    <w:rsid w:val="008E33BC"/>
    <w:rsid w:val="00930A5C"/>
    <w:rsid w:val="00934503"/>
    <w:rsid w:val="00972598"/>
    <w:rsid w:val="00983FF3"/>
    <w:rsid w:val="00990CEC"/>
    <w:rsid w:val="009B1850"/>
    <w:rsid w:val="009B1CD0"/>
    <w:rsid w:val="009B45B9"/>
    <w:rsid w:val="009C4738"/>
    <w:rsid w:val="009D60F0"/>
    <w:rsid w:val="009D661E"/>
    <w:rsid w:val="00A34D04"/>
    <w:rsid w:val="00A41547"/>
    <w:rsid w:val="00AE7831"/>
    <w:rsid w:val="00B02608"/>
    <w:rsid w:val="00B0289C"/>
    <w:rsid w:val="00B054DA"/>
    <w:rsid w:val="00B40F74"/>
    <w:rsid w:val="00B87564"/>
    <w:rsid w:val="00B969B6"/>
    <w:rsid w:val="00BA44E5"/>
    <w:rsid w:val="00BD213D"/>
    <w:rsid w:val="00BD767E"/>
    <w:rsid w:val="00BE6078"/>
    <w:rsid w:val="00C13880"/>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E06251"/>
    <w:rsid w:val="00E20DB0"/>
    <w:rsid w:val="00E32EBB"/>
    <w:rsid w:val="00E47798"/>
    <w:rsid w:val="00E56404"/>
    <w:rsid w:val="00E74C76"/>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oNotEmbedSmartTags/>
  <w:decimalSymbol w:val=","/>
  <w:listSeparator w:val=";"/>
  <w14:docId w14:val="12512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3E4A8-EF05-4522-9B68-BA7CC1C26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1398</Words>
  <Characters>7694</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9074</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
  <cp:keywords/>
  <cp:lastModifiedBy/>
  <cp:revision>1</cp:revision>
  <dcterms:created xsi:type="dcterms:W3CDTF">2026-02-18T09:20:00Z</dcterms:created>
  <dcterms:modified xsi:type="dcterms:W3CDTF">2026-02-18T09:22:00Z</dcterms:modified>
</cp:coreProperties>
</file>